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5D3B3" w14:textId="42FD61AF" w:rsidR="00107A19" w:rsidRPr="007E5967" w:rsidRDefault="00107A19" w:rsidP="00107A19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F63B3E">
        <w:rPr>
          <w:rFonts w:ascii="Arial" w:hAnsi="Arial" w:cs="Arial"/>
          <w:sz w:val="20"/>
          <w:szCs w:val="20"/>
          <w:lang w:eastAsia="ar-SA"/>
        </w:rPr>
        <w:t>3</w:t>
      </w:r>
      <w:r w:rsidRPr="007E5967">
        <w:rPr>
          <w:rFonts w:ascii="Arial" w:hAnsi="Arial" w:cs="Arial"/>
          <w:sz w:val="20"/>
          <w:szCs w:val="20"/>
          <w:lang w:eastAsia="ar-SA"/>
        </w:rPr>
        <w:t xml:space="preserve"> do SWZ</w:t>
      </w:r>
    </w:p>
    <w:p w14:paraId="24174A34" w14:textId="20AB0E2F" w:rsidR="00107A19" w:rsidRPr="007E5967" w:rsidRDefault="00107A19" w:rsidP="00107A19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7E5967">
        <w:rPr>
          <w:rFonts w:ascii="Arial" w:hAnsi="Arial" w:cs="Arial"/>
          <w:bCs/>
          <w:sz w:val="20"/>
          <w:szCs w:val="20"/>
        </w:rPr>
        <w:t>sygnatura postępowania</w:t>
      </w:r>
      <w:r w:rsidR="00074904" w:rsidRPr="007E5967">
        <w:rPr>
          <w:rFonts w:ascii="Arial" w:hAnsi="Arial" w:cs="Arial"/>
          <w:bCs/>
          <w:sz w:val="20"/>
          <w:szCs w:val="20"/>
        </w:rPr>
        <w:t xml:space="preserve"> </w:t>
      </w:r>
      <w:r w:rsidR="00016071">
        <w:rPr>
          <w:rFonts w:ascii="Arial" w:hAnsi="Arial" w:cs="Arial"/>
          <w:b/>
          <w:bCs/>
          <w:sz w:val="20"/>
          <w:szCs w:val="20"/>
        </w:rPr>
        <w:t>ADM.261.</w:t>
      </w:r>
      <w:r w:rsidR="00F63B3E">
        <w:rPr>
          <w:rFonts w:ascii="Arial" w:hAnsi="Arial" w:cs="Arial"/>
          <w:b/>
          <w:bCs/>
          <w:sz w:val="20"/>
          <w:szCs w:val="20"/>
        </w:rPr>
        <w:t>3</w:t>
      </w:r>
      <w:r w:rsidR="00016071">
        <w:rPr>
          <w:rFonts w:ascii="Arial" w:hAnsi="Arial" w:cs="Arial"/>
          <w:b/>
          <w:bCs/>
          <w:sz w:val="20"/>
          <w:szCs w:val="20"/>
        </w:rPr>
        <w:t>.2025</w:t>
      </w:r>
    </w:p>
    <w:p w14:paraId="2C866E01" w14:textId="77777777" w:rsidR="00107A19" w:rsidRPr="007E5967" w:rsidRDefault="00107A19" w:rsidP="00107A19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3C36F049" w14:textId="77777777" w:rsidR="00C03BFF" w:rsidRPr="007E5967" w:rsidRDefault="00C03BFF" w:rsidP="00C03BFF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2ACE4C8" w14:textId="77777777" w:rsidR="00C03BFF" w:rsidRPr="007E5967" w:rsidRDefault="00C03BFF" w:rsidP="0060466B">
      <w:pPr>
        <w:keepNext/>
        <w:spacing w:after="12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FORMULARZ OFERTOWY</w:t>
      </w:r>
    </w:p>
    <w:p w14:paraId="5DD19257" w14:textId="273A5BBF" w:rsidR="00107A19" w:rsidRPr="007E5967" w:rsidRDefault="00107A19" w:rsidP="002D6276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do postępowania na</w:t>
      </w:r>
      <w:r w:rsidR="00074904" w:rsidRPr="007E5967">
        <w:rPr>
          <w:rFonts w:ascii="Arial" w:hAnsi="Arial" w:cs="Arial"/>
          <w:sz w:val="20"/>
          <w:szCs w:val="20"/>
        </w:rPr>
        <w:t xml:space="preserve"> </w:t>
      </w:r>
      <w:r w:rsidR="00F63B3E">
        <w:rPr>
          <w:rFonts w:ascii="Arial" w:hAnsi="Arial" w:cs="Arial"/>
          <w:sz w:val="20"/>
          <w:szCs w:val="20"/>
        </w:rPr>
        <w:t>remont korytarzy znajdujących się</w:t>
      </w:r>
      <w:r w:rsidRPr="007E5967">
        <w:rPr>
          <w:rFonts w:ascii="Arial" w:hAnsi="Arial" w:cs="Arial"/>
          <w:sz w:val="20"/>
          <w:szCs w:val="20"/>
        </w:rPr>
        <w:t xml:space="preserve"> w budynku Sądu Rejonowego w Otwocku przy ul. Armii Krajowej 2 </w:t>
      </w:r>
    </w:p>
    <w:p w14:paraId="4BE7EA99" w14:textId="77777777" w:rsidR="00C03BFF" w:rsidRPr="007E5967" w:rsidRDefault="00C03BFF" w:rsidP="00C03BFF">
      <w:pPr>
        <w:pStyle w:val="Tekstpodstawowywcity"/>
        <w:spacing w:after="120"/>
        <w:jc w:val="right"/>
        <w:rPr>
          <w:rFonts w:ascii="Arial" w:hAnsi="Arial" w:cs="Arial"/>
        </w:rPr>
      </w:pPr>
    </w:p>
    <w:p w14:paraId="1B1FC501" w14:textId="77777777" w:rsidR="00C03BFF" w:rsidRPr="007E5967" w:rsidRDefault="00C03BFF" w:rsidP="00C03BFF">
      <w:pPr>
        <w:pStyle w:val="Tekstpodstawowywcity"/>
        <w:spacing w:after="120"/>
        <w:jc w:val="right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 dnia, ..............................</w:t>
      </w:r>
    </w:p>
    <w:p w14:paraId="2CD56D8A" w14:textId="77777777" w:rsidR="00C03BFF" w:rsidRPr="007E5967" w:rsidRDefault="00000000" w:rsidP="00C03BFF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w:pict w14:anchorId="60580BB6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2050" type="#_x0000_t202" style="position:absolute;left:0;text-align:left;margin-left:0;margin-top:.7pt;width:20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dgFn9CcCAABRBAAADgAAAAAAAAAAAAAAAAAuAgAAZHJzL2Uyb0RvYy54&#10;bWxQSwECLQAUAAYACAAAACEAA5YZKdoAAAAGAQAADwAAAAAAAAAAAAAAAACBBAAAZHJzL2Rvd25y&#10;ZXYueG1sUEsFBgAAAAAEAAQA8wAAAIgFAAAAAA==&#10;">
            <v:textbox>
              <w:txbxContent>
                <w:p w14:paraId="2056F637" w14:textId="77777777" w:rsidR="00C03BFF" w:rsidRDefault="00C03BFF" w:rsidP="00C03BFF"/>
                <w:p w14:paraId="43306436" w14:textId="77777777" w:rsidR="00C03BFF" w:rsidRDefault="00C03BFF" w:rsidP="00C03BFF"/>
                <w:p w14:paraId="3281495B" w14:textId="77777777" w:rsidR="00C03BFF" w:rsidRDefault="00C03BFF" w:rsidP="00C03BFF"/>
                <w:p w14:paraId="24E7E474" w14:textId="77777777" w:rsidR="00C03BFF" w:rsidRPr="00CC0CF3" w:rsidRDefault="00C03BFF" w:rsidP="00C03BFF">
                  <w:pPr>
                    <w:pStyle w:val="Tekstpodstawowywcity"/>
                    <w:ind w:firstLine="708"/>
                    <w:jc w:val="left"/>
                    <w:rPr>
                      <w:rFonts w:ascii="Arial" w:hAnsi="Arial" w:cs="Arial"/>
                      <w:i/>
                    </w:rPr>
                  </w:pPr>
                </w:p>
                <w:p w14:paraId="6F33F90D" w14:textId="77777777" w:rsidR="00C03BFF" w:rsidRPr="00C03BFF" w:rsidRDefault="00C03BFF" w:rsidP="00C03BFF">
                  <w:pPr>
                    <w:pStyle w:val="Tekstpodstawowywcity"/>
                    <w:ind w:firstLine="0"/>
                    <w:jc w:val="center"/>
                    <w:rPr>
                      <w:rFonts w:ascii="Calibri Light" w:hAnsi="Calibri Light"/>
                      <w:i/>
                      <w:iCs/>
                      <w:sz w:val="16"/>
                      <w:szCs w:val="16"/>
                    </w:rPr>
                  </w:pPr>
                  <w:r w:rsidRPr="00C03BFF">
                    <w:rPr>
                      <w:rFonts w:ascii="Calibri Light" w:hAnsi="Calibri Light"/>
                      <w:i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12D80720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Sąd Rejonowy w Otwocku</w:t>
      </w:r>
    </w:p>
    <w:p w14:paraId="04960EC0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ul. Armii Krajowej</w:t>
      </w:r>
    </w:p>
    <w:p w14:paraId="0BC0911A" w14:textId="77777777" w:rsidR="00C03BFF" w:rsidRPr="007E5967" w:rsidRDefault="00C03BFF" w:rsidP="00C03BFF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7E5967">
        <w:rPr>
          <w:rFonts w:ascii="Arial" w:hAnsi="Arial" w:cs="Arial"/>
          <w:b/>
          <w:bCs/>
        </w:rPr>
        <w:t>05-400 Otwock</w:t>
      </w:r>
    </w:p>
    <w:p w14:paraId="758B5282" w14:textId="77777777" w:rsidR="00C03BFF" w:rsidRPr="007E5967" w:rsidRDefault="00C03BFF" w:rsidP="00C03BFF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7CE92AAD" w14:textId="6440173A" w:rsidR="00C03BFF" w:rsidRPr="007E5967" w:rsidRDefault="00C03BFF" w:rsidP="00C03BFF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 nawiązaniu do Specyfikacji Warunków Zamówienia w postępowaniu o udzielenie zamówienia publicznego prowad</w:t>
      </w:r>
      <w:r w:rsidR="0075235D" w:rsidRPr="007E5967">
        <w:rPr>
          <w:rFonts w:ascii="Arial" w:hAnsi="Arial" w:cs="Arial"/>
        </w:rPr>
        <w:t xml:space="preserve">zonego pod sygnaturą </w:t>
      </w:r>
      <w:r w:rsidR="00016071">
        <w:rPr>
          <w:rFonts w:ascii="Arial" w:hAnsi="Arial" w:cs="Arial"/>
        </w:rPr>
        <w:t>ADM.261.</w:t>
      </w:r>
      <w:r w:rsidR="00F63B3E">
        <w:rPr>
          <w:rFonts w:ascii="Arial" w:hAnsi="Arial" w:cs="Arial"/>
        </w:rPr>
        <w:t>3</w:t>
      </w:r>
      <w:r w:rsidR="00016071">
        <w:rPr>
          <w:rFonts w:ascii="Arial" w:hAnsi="Arial" w:cs="Arial"/>
        </w:rPr>
        <w:t>.2025</w:t>
      </w:r>
      <w:r w:rsidR="0075235D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>w imieniu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8"/>
        <w:gridCol w:w="1801"/>
        <w:gridCol w:w="1942"/>
        <w:gridCol w:w="2654"/>
      </w:tblGrid>
      <w:tr w:rsidR="00C03BFF" w:rsidRPr="007E5967" w14:paraId="6107F311" w14:textId="77777777" w:rsidTr="00FD6E8A">
        <w:trPr>
          <w:jc w:val="center"/>
        </w:trPr>
        <w:tc>
          <w:tcPr>
            <w:tcW w:w="663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8172CF4" w14:textId="77777777" w:rsidR="00C03BFF" w:rsidRPr="007E5967" w:rsidRDefault="00C03BFF" w:rsidP="00C03BFF">
            <w:pPr>
              <w:pStyle w:val="Tekstpodstawowywcity"/>
              <w:tabs>
                <w:tab w:val="clear" w:pos="284"/>
                <w:tab w:val="left" w:pos="0"/>
              </w:tabs>
              <w:spacing w:after="120"/>
              <w:ind w:left="0" w:firstLine="0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W przypadku podmiotów wspólnie biorących udział w postępowaniu należy pozostawić TAK i wpisać wszystkich Wykonawców i wskazać lidera wykonawczego.</w:t>
            </w:r>
            <w:r w:rsidR="00074904" w:rsidRPr="007E5967">
              <w:rPr>
                <w:rFonts w:ascii="Arial" w:hAnsi="Arial" w:cs="Arial"/>
              </w:rPr>
              <w:t xml:space="preserve"> </w:t>
            </w:r>
            <w:r w:rsidRPr="007E5967">
              <w:rPr>
                <w:rFonts w:ascii="Arial" w:hAnsi="Arial" w:cs="Arial"/>
              </w:rPr>
              <w:t>W przypadku, gdy Wykonawca sam bierze udział w postępowaniu należy pozostawić NIE i wypełnić jedną pozycję.</w:t>
            </w:r>
          </w:p>
        </w:tc>
        <w:tc>
          <w:tcPr>
            <w:tcW w:w="26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245B17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  <w:bdr w:val="single" w:sz="18" w:space="0" w:color="auto"/>
              </w:rPr>
            </w:pPr>
            <w:r w:rsidRPr="007E5967">
              <w:rPr>
                <w:rFonts w:ascii="Arial" w:hAnsi="Arial" w:cs="Arial"/>
              </w:rPr>
              <w:t>*</w:t>
            </w:r>
            <w:r w:rsidRPr="007E5967">
              <w:rPr>
                <w:rFonts w:ascii="Arial" w:hAnsi="Arial" w:cs="Arial"/>
                <w:b/>
                <w:bdr w:val="single" w:sz="18" w:space="0" w:color="auto"/>
              </w:rPr>
              <w:t>TAK</w:t>
            </w:r>
            <w:r w:rsidRPr="007E5967">
              <w:rPr>
                <w:rFonts w:ascii="Arial" w:hAnsi="Arial" w:cs="Arial"/>
              </w:rPr>
              <w:t xml:space="preserve">    *</w:t>
            </w:r>
            <w:r w:rsidRPr="007E5967">
              <w:rPr>
                <w:rFonts w:ascii="Arial" w:hAnsi="Arial" w:cs="Arial"/>
                <w:b/>
                <w:bdr w:val="single" w:sz="18" w:space="0" w:color="auto"/>
              </w:rPr>
              <w:t>NIE</w:t>
            </w:r>
          </w:p>
          <w:p w14:paraId="29C76204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* niewłaściwe skreślić</w:t>
            </w:r>
          </w:p>
        </w:tc>
      </w:tr>
      <w:tr w:rsidR="00C03BFF" w:rsidRPr="007E5967" w14:paraId="7C336F18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0904B530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4A7960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Tel.</w:t>
            </w:r>
          </w:p>
        </w:tc>
      </w:tr>
      <w:tr w:rsidR="00C03BFF" w:rsidRPr="007E5967" w14:paraId="16046E62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5C39E2C7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33BDDE43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1489A346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430B685D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27AF8B8F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155D6D83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7F49825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421AB34D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7C9E18F5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C3EFA94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71FDE40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35B95BFD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58307BCB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70A004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Tel.</w:t>
            </w:r>
          </w:p>
        </w:tc>
      </w:tr>
      <w:tr w:rsidR="00C03BFF" w:rsidRPr="007E5967" w14:paraId="28A094B9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230ADB9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72971229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0D0F519C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3376515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5D1BC2DC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21A37E3A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1FBA7F6D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50B74373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20816A57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182E3CA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0DAAF3C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0F2B67FA" w14:textId="77777777" w:rsidTr="00FD6E8A">
        <w:trPr>
          <w:jc w:val="center"/>
        </w:trPr>
        <w:tc>
          <w:tcPr>
            <w:tcW w:w="468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1FD9416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>(Wykonawca: nazwa i adres firmy / imię i nazwisko oraz adres przedsiębiorcy)</w:t>
            </w:r>
          </w:p>
        </w:tc>
        <w:tc>
          <w:tcPr>
            <w:tcW w:w="4596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CAEF64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Tel.</w:t>
            </w:r>
          </w:p>
        </w:tc>
      </w:tr>
      <w:tr w:rsidR="00C03BFF" w:rsidRPr="007E5967" w14:paraId="5D76E18B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0F40954D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3BAC564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Faks</w:t>
            </w:r>
          </w:p>
        </w:tc>
      </w:tr>
      <w:tr w:rsidR="00C03BFF" w:rsidRPr="007E5967" w14:paraId="2F71FC5E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34B7861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7F9FC5B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e-mail</w:t>
            </w:r>
          </w:p>
        </w:tc>
      </w:tr>
      <w:tr w:rsidR="00C03BFF" w:rsidRPr="007E5967" w14:paraId="7B999D00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</w:tcBorders>
          </w:tcPr>
          <w:p w14:paraId="42EB5CD1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right w:val="single" w:sz="18" w:space="0" w:color="auto"/>
            </w:tcBorders>
            <w:vAlign w:val="center"/>
          </w:tcPr>
          <w:p w14:paraId="5A54A061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NIP</w:t>
            </w:r>
          </w:p>
        </w:tc>
      </w:tr>
      <w:tr w:rsidR="00C03BFF" w:rsidRPr="007E5967" w14:paraId="1D34D127" w14:textId="77777777" w:rsidTr="00FD6E8A">
        <w:trPr>
          <w:jc w:val="center"/>
        </w:trPr>
        <w:tc>
          <w:tcPr>
            <w:tcW w:w="4689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F28FB31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rPr>
                <w:rFonts w:ascii="Arial" w:hAnsi="Arial" w:cs="Arial"/>
              </w:rPr>
            </w:pPr>
          </w:p>
        </w:tc>
        <w:tc>
          <w:tcPr>
            <w:tcW w:w="4596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23959BE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left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REGON</w:t>
            </w:r>
          </w:p>
        </w:tc>
      </w:tr>
      <w:tr w:rsidR="00C03BFF" w:rsidRPr="007E5967" w14:paraId="384D9E6C" w14:textId="77777777" w:rsidTr="00FD6E8A">
        <w:trPr>
          <w:trHeight w:val="873"/>
          <w:jc w:val="center"/>
        </w:trPr>
        <w:tc>
          <w:tcPr>
            <w:tcW w:w="2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E4873DA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Osoba upoważniona do reprezentowania Wykonawcy</w:t>
            </w:r>
          </w:p>
        </w:tc>
        <w:tc>
          <w:tcPr>
            <w:tcW w:w="6397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12BE5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</w:rPr>
            </w:pPr>
            <w:r w:rsidRPr="007E5967">
              <w:rPr>
                <w:rFonts w:ascii="Arial" w:hAnsi="Arial" w:cs="Arial"/>
              </w:rPr>
              <w:t>Imię i nazwisko:</w:t>
            </w:r>
          </w:p>
        </w:tc>
      </w:tr>
    </w:tbl>
    <w:p w14:paraId="14C371D9" w14:textId="77777777" w:rsidR="00C03BFF" w:rsidRPr="007E5967" w:rsidRDefault="00C03BFF" w:rsidP="00C03BFF">
      <w:pPr>
        <w:pStyle w:val="Tekstpodstawowywcity"/>
        <w:spacing w:after="120"/>
        <w:ind w:firstLine="0"/>
        <w:rPr>
          <w:rFonts w:ascii="Arial" w:hAnsi="Arial" w:cs="Arial"/>
        </w:rPr>
      </w:pPr>
    </w:p>
    <w:p w14:paraId="0D138634" w14:textId="1E786F97" w:rsidR="005D2250" w:rsidRPr="007E5967" w:rsidRDefault="00734F4F" w:rsidP="005D2250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ind w:left="357" w:hanging="357"/>
        <w:textAlignment w:val="auto"/>
        <w:rPr>
          <w:rFonts w:ascii="Arial" w:hAnsi="Arial" w:cs="Arial"/>
          <w:spacing w:val="-4"/>
        </w:rPr>
      </w:pPr>
      <w:r w:rsidRPr="007E5967">
        <w:rPr>
          <w:rFonts w:ascii="Arial" w:hAnsi="Arial" w:cs="Arial"/>
        </w:rPr>
        <w:t xml:space="preserve">Niniejszym </w:t>
      </w:r>
      <w:r w:rsidR="005D2250" w:rsidRPr="007E5967">
        <w:rPr>
          <w:rFonts w:ascii="Arial" w:hAnsi="Arial" w:cs="Arial"/>
          <w:b/>
        </w:rPr>
        <w:t xml:space="preserve">za całość realizacji zamówienia, </w:t>
      </w:r>
      <w:r w:rsidR="005D2250" w:rsidRPr="007E5967">
        <w:rPr>
          <w:rFonts w:ascii="Arial" w:hAnsi="Arial" w:cs="Arial"/>
          <w:spacing w:val="-4"/>
        </w:rPr>
        <w:t>oferujemy następującą łączną cenę ryczałtową</w:t>
      </w:r>
      <w:r w:rsidR="005D2250" w:rsidRPr="007E5967">
        <w:rPr>
          <w:rFonts w:ascii="Arial" w:hAnsi="Arial" w:cs="Arial"/>
        </w:rPr>
        <w:t>:</w:t>
      </w:r>
    </w:p>
    <w:p w14:paraId="411020D4" w14:textId="77777777" w:rsidR="005D2250" w:rsidRPr="007E5967" w:rsidRDefault="005D2250" w:rsidP="001D26A5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60" w:line="48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lastRenderedPageBreak/>
        <w:t>wartość netto</w:t>
      </w:r>
      <w:r w:rsidR="001D26A5" w:rsidRPr="007E5967">
        <w:rPr>
          <w:rFonts w:ascii="Arial" w:hAnsi="Arial" w:cs="Arial"/>
        </w:rPr>
        <w:t xml:space="preserve"> (cena ofertowa netto)</w:t>
      </w:r>
      <w:r w:rsidRPr="007E5967">
        <w:rPr>
          <w:rFonts w:ascii="Arial" w:hAnsi="Arial" w:cs="Arial"/>
        </w:rPr>
        <w:t>:  ...............................................................</w:t>
      </w:r>
      <w:r w:rsidR="001D26A5" w:rsidRPr="007E5967">
        <w:rPr>
          <w:rFonts w:ascii="Arial" w:hAnsi="Arial" w:cs="Arial"/>
        </w:rPr>
        <w:t>..........................</w:t>
      </w:r>
      <w:r w:rsidRPr="007E5967">
        <w:rPr>
          <w:rFonts w:ascii="Arial" w:hAnsi="Arial" w:cs="Arial"/>
        </w:rPr>
        <w:t xml:space="preserve">. zł </w:t>
      </w:r>
    </w:p>
    <w:p w14:paraId="22C837BD" w14:textId="77777777" w:rsidR="005D2250" w:rsidRPr="007E5967" w:rsidRDefault="005D2250" w:rsidP="001D26A5">
      <w:pPr>
        <w:pStyle w:val="Tekstpodstawowywcity"/>
        <w:tabs>
          <w:tab w:val="clear" w:pos="284"/>
        </w:tabs>
        <w:suppressAutoHyphens w:val="0"/>
        <w:overflowPunct/>
        <w:autoSpaceDE/>
        <w:spacing w:after="60" w:line="48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760F1583" w14:textId="77777777" w:rsidR="005D2250" w:rsidRPr="007E5967" w:rsidRDefault="005D2250" w:rsidP="001D26A5">
      <w:pPr>
        <w:pStyle w:val="Tekstpodstawowywcity"/>
        <w:tabs>
          <w:tab w:val="clear" w:pos="284"/>
        </w:tabs>
        <w:suppressAutoHyphens w:val="0"/>
        <w:overflowPunct/>
        <w:autoSpaceDE/>
        <w:spacing w:after="60" w:line="48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plus podatek VAT, według stawki  .......  %</w:t>
      </w:r>
    </w:p>
    <w:p w14:paraId="3BB94A36" w14:textId="77777777" w:rsidR="005D2250" w:rsidRPr="007E5967" w:rsidRDefault="005D2250" w:rsidP="001D26A5">
      <w:pPr>
        <w:pStyle w:val="Tekstpodstawowywcity"/>
        <w:tabs>
          <w:tab w:val="clear" w:pos="284"/>
        </w:tabs>
        <w:suppressAutoHyphens w:val="0"/>
        <w:overflowPunct/>
        <w:autoSpaceDE/>
        <w:spacing w:after="60" w:line="48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wartość brutto (cena ofertowa</w:t>
      </w:r>
      <w:r w:rsidR="001D26A5" w:rsidRPr="007E5967">
        <w:rPr>
          <w:rFonts w:ascii="Arial" w:hAnsi="Arial" w:cs="Arial"/>
        </w:rPr>
        <w:t xml:space="preserve"> brutto</w:t>
      </w:r>
      <w:r w:rsidRPr="007E5967">
        <w:rPr>
          <w:rFonts w:ascii="Arial" w:hAnsi="Arial" w:cs="Arial"/>
        </w:rPr>
        <w:t>): .....................................................................</w:t>
      </w:r>
      <w:r w:rsidR="001D26A5" w:rsidRPr="007E5967">
        <w:rPr>
          <w:rFonts w:ascii="Arial" w:hAnsi="Arial" w:cs="Arial"/>
        </w:rPr>
        <w:t>.......................</w:t>
      </w:r>
      <w:r w:rsidRPr="007E5967">
        <w:rPr>
          <w:rFonts w:ascii="Arial" w:hAnsi="Arial" w:cs="Arial"/>
        </w:rPr>
        <w:t xml:space="preserve"> zł    </w:t>
      </w:r>
    </w:p>
    <w:p w14:paraId="4E60CAC4" w14:textId="77777777" w:rsidR="001D26A5" w:rsidRPr="007E5967" w:rsidRDefault="001D26A5" w:rsidP="001D26A5">
      <w:pPr>
        <w:pStyle w:val="Tekstpodstawowywcity"/>
        <w:tabs>
          <w:tab w:val="clear" w:pos="284"/>
        </w:tabs>
        <w:suppressAutoHyphens w:val="0"/>
        <w:overflowPunct/>
        <w:autoSpaceDE/>
        <w:spacing w:after="60" w:line="48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(słownie:.............................................................................................................................................) </w:t>
      </w:r>
    </w:p>
    <w:p w14:paraId="724F902D" w14:textId="12A3F5BE" w:rsidR="00734F4F" w:rsidRPr="007E5967" w:rsidRDefault="00734F4F" w:rsidP="005D2250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  <w:b/>
        </w:rPr>
      </w:pPr>
      <w:r w:rsidRPr="007E5967">
        <w:rPr>
          <w:rFonts w:ascii="Arial" w:hAnsi="Arial" w:cs="Arial"/>
          <w:b/>
        </w:rPr>
        <w:t xml:space="preserve">Oferowana cena będzie podlegała ocenie w kryterium „cena” o wadze </w:t>
      </w:r>
      <w:r w:rsidR="00F63B3E">
        <w:rPr>
          <w:rFonts w:ascii="Arial" w:hAnsi="Arial" w:cs="Arial"/>
          <w:b/>
        </w:rPr>
        <w:t>6</w:t>
      </w:r>
      <w:r w:rsidRPr="007E5967">
        <w:rPr>
          <w:rFonts w:ascii="Arial" w:hAnsi="Arial" w:cs="Arial"/>
          <w:b/>
        </w:rPr>
        <w:t>0</w:t>
      </w:r>
      <w:r w:rsidR="00F63B3E">
        <w:rPr>
          <w:rFonts w:ascii="Arial" w:hAnsi="Arial" w:cs="Arial"/>
          <w:b/>
        </w:rPr>
        <w:t xml:space="preserve"> punktów</w:t>
      </w:r>
      <w:r w:rsidRPr="007E5967">
        <w:rPr>
          <w:rFonts w:ascii="Arial" w:hAnsi="Arial" w:cs="Arial"/>
          <w:b/>
        </w:rPr>
        <w:t xml:space="preserve">. </w:t>
      </w:r>
    </w:p>
    <w:p w14:paraId="715AF96B" w14:textId="77777777" w:rsidR="005D2250" w:rsidRPr="007E5967" w:rsidRDefault="005D2250" w:rsidP="005D2250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ind w:left="357" w:hanging="357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Informacje w zakresie </w:t>
      </w:r>
      <w:proofErr w:type="spellStart"/>
      <w:r w:rsidRPr="007E5967">
        <w:rPr>
          <w:rFonts w:ascii="Arial" w:hAnsi="Arial" w:cs="Arial"/>
        </w:rPr>
        <w:t>pozacenowych</w:t>
      </w:r>
      <w:proofErr w:type="spellEnd"/>
      <w:r w:rsidRPr="007E5967">
        <w:rPr>
          <w:rFonts w:ascii="Arial" w:hAnsi="Arial" w:cs="Arial"/>
        </w:rPr>
        <w:t xml:space="preserve"> kryteriów oceny ofert. </w:t>
      </w:r>
    </w:p>
    <w:p w14:paraId="16C29CF0" w14:textId="257D734C" w:rsidR="005D2250" w:rsidRPr="007E5967" w:rsidRDefault="005D2250" w:rsidP="00F63B3E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 ramach kryterium „</w:t>
      </w:r>
      <w:r w:rsidR="00F63B3E">
        <w:rPr>
          <w:rFonts w:ascii="Arial" w:hAnsi="Arial" w:cs="Arial"/>
        </w:rPr>
        <w:t>okres gwarancji”</w:t>
      </w:r>
      <w:r w:rsidRPr="007E5967">
        <w:rPr>
          <w:rFonts w:ascii="Arial" w:hAnsi="Arial" w:cs="Arial"/>
        </w:rPr>
        <w:t xml:space="preserve"> (</w:t>
      </w:r>
      <w:r w:rsidR="00F63B3E">
        <w:rPr>
          <w:rFonts w:ascii="Arial" w:hAnsi="Arial" w:cs="Arial"/>
        </w:rPr>
        <w:t>G</w:t>
      </w:r>
      <w:r w:rsidRPr="007E5967">
        <w:rPr>
          <w:rFonts w:ascii="Arial" w:hAnsi="Arial" w:cs="Arial"/>
        </w:rPr>
        <w:t xml:space="preserve">) informujemy, że Wykonawca </w:t>
      </w:r>
      <w:r w:rsidR="00F63B3E">
        <w:rPr>
          <w:rFonts w:ascii="Arial" w:hAnsi="Arial" w:cs="Arial"/>
        </w:rPr>
        <w:t xml:space="preserve">udzieli na roboty budowalne będące przedmiotem zamówienia okres gwarancji </w:t>
      </w:r>
      <w:r w:rsidRPr="007E5967">
        <w:rPr>
          <w:rFonts w:ascii="Arial" w:hAnsi="Arial" w:cs="Arial"/>
        </w:rPr>
        <w:t>(w miesiącach) ….………………………</w:t>
      </w:r>
      <w:r w:rsidR="00F63B3E">
        <w:rPr>
          <w:rFonts w:ascii="Arial" w:hAnsi="Arial" w:cs="Arial"/>
        </w:rPr>
        <w:t xml:space="preserve">.. </w:t>
      </w:r>
      <w:r w:rsidRPr="007E5967">
        <w:rPr>
          <w:rFonts w:ascii="Arial" w:hAnsi="Arial" w:cs="Arial"/>
        </w:rPr>
        <w:t>(słownie …………………</w:t>
      </w:r>
      <w:r w:rsidR="00F63B3E">
        <w:rPr>
          <w:rFonts w:ascii="Arial" w:hAnsi="Arial" w:cs="Arial"/>
        </w:rPr>
        <w:t>…………………………………………...</w:t>
      </w:r>
      <w:r w:rsidRPr="007E5967">
        <w:rPr>
          <w:rFonts w:ascii="Arial" w:hAnsi="Arial" w:cs="Arial"/>
        </w:rPr>
        <w:t>………….)</w:t>
      </w:r>
    </w:p>
    <w:p w14:paraId="430B66D9" w14:textId="09986241" w:rsidR="005D2250" w:rsidRDefault="005D2250" w:rsidP="005D2250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  <w:b/>
        </w:rPr>
      </w:pPr>
      <w:r w:rsidRPr="007E5967">
        <w:rPr>
          <w:rFonts w:ascii="Arial" w:hAnsi="Arial" w:cs="Arial"/>
          <w:b/>
        </w:rPr>
        <w:t>W/w wymaganie będzie podlegało ocenie w kryterium „</w:t>
      </w:r>
      <w:r w:rsidR="00F63B3E">
        <w:rPr>
          <w:rFonts w:ascii="Arial" w:hAnsi="Arial" w:cs="Arial"/>
          <w:b/>
        </w:rPr>
        <w:t>okres gwarancji</w:t>
      </w:r>
      <w:r w:rsidRPr="007E5967">
        <w:rPr>
          <w:rFonts w:ascii="Arial" w:hAnsi="Arial" w:cs="Arial"/>
          <w:b/>
        </w:rPr>
        <w:t xml:space="preserve">” o wadze </w:t>
      </w:r>
      <w:r w:rsidR="00F63B3E">
        <w:rPr>
          <w:rFonts w:ascii="Arial" w:hAnsi="Arial" w:cs="Arial"/>
          <w:b/>
        </w:rPr>
        <w:t>4</w:t>
      </w:r>
      <w:r w:rsidRPr="007E5967">
        <w:rPr>
          <w:rFonts w:ascii="Arial" w:hAnsi="Arial" w:cs="Arial"/>
          <w:b/>
        </w:rPr>
        <w:t>0</w:t>
      </w:r>
      <w:r w:rsidR="00F63B3E">
        <w:rPr>
          <w:rFonts w:ascii="Arial" w:hAnsi="Arial" w:cs="Arial"/>
          <w:b/>
        </w:rPr>
        <w:t xml:space="preserve"> punktów</w:t>
      </w:r>
      <w:r w:rsidRPr="007E5967">
        <w:rPr>
          <w:rFonts w:ascii="Arial" w:hAnsi="Arial" w:cs="Arial"/>
          <w:b/>
        </w:rPr>
        <w:t>.</w:t>
      </w:r>
    </w:p>
    <w:p w14:paraId="6BCEB31C" w14:textId="4A9794F8" w:rsidR="00F63B3E" w:rsidRPr="007E5967" w:rsidRDefault="00F63B3E" w:rsidP="00F63B3E">
      <w:pPr>
        <w:pStyle w:val="Tekstpodstawowywcity"/>
        <w:suppressAutoHyphens w:val="0"/>
        <w:overflowPunct/>
        <w:autoSpaceDE/>
        <w:spacing w:after="120"/>
        <w:ind w:left="357"/>
        <w:textAlignment w:val="auto"/>
        <w:rPr>
          <w:rFonts w:ascii="Arial" w:hAnsi="Arial" w:cs="Arial"/>
          <w:b/>
          <w:lang w:bidi="pl-PL"/>
        </w:rPr>
      </w:pPr>
      <w:r>
        <w:rPr>
          <w:rFonts w:ascii="Arial" w:hAnsi="Arial" w:cs="Arial"/>
          <w:b/>
        </w:rPr>
        <w:tab/>
        <w:t xml:space="preserve"> UWAGA: Zamawiający zastrzega, iż minimalny okres gwarancji wynosi 24 miesiące. W przypadku braku </w:t>
      </w:r>
      <w:r w:rsidRPr="00F63B3E">
        <w:rPr>
          <w:rFonts w:ascii="Arial" w:hAnsi="Arial" w:cs="Arial"/>
          <w:b/>
          <w:lang w:bidi="pl-PL"/>
        </w:rPr>
        <w:t xml:space="preserve">wpisania w formularzu ofertowym okresu gwarancji </w:t>
      </w:r>
      <w:r>
        <w:rPr>
          <w:rFonts w:ascii="Arial" w:hAnsi="Arial" w:cs="Arial"/>
          <w:b/>
          <w:lang w:bidi="pl-PL"/>
        </w:rPr>
        <w:t xml:space="preserve">lub wpisania okresu gwarancji niższego niż wymagane 24 miesiące </w:t>
      </w:r>
      <w:r w:rsidRPr="00F63B3E">
        <w:rPr>
          <w:rFonts w:ascii="Arial" w:hAnsi="Arial" w:cs="Arial"/>
          <w:b/>
          <w:lang w:bidi="pl-PL"/>
        </w:rPr>
        <w:t>Zamawiający</w:t>
      </w:r>
      <w:r>
        <w:rPr>
          <w:rFonts w:ascii="Arial" w:hAnsi="Arial" w:cs="Arial"/>
          <w:b/>
          <w:lang w:bidi="pl-PL"/>
        </w:rPr>
        <w:t xml:space="preserve"> odrzuci ofertę</w:t>
      </w:r>
      <w:r w:rsidR="00456562">
        <w:rPr>
          <w:rFonts w:ascii="Arial" w:hAnsi="Arial" w:cs="Arial"/>
          <w:b/>
          <w:lang w:bidi="pl-PL"/>
        </w:rPr>
        <w:t xml:space="preserve"> jako niezgodną z SWZ.</w:t>
      </w:r>
    </w:p>
    <w:p w14:paraId="27756D7F" w14:textId="4C00AAE9" w:rsidR="005D2250" w:rsidRPr="007E5967" w:rsidRDefault="005D2250" w:rsidP="005D2250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Oświadczam(y), że w cenie oferty zostały uwzględnione wszystkie koszty wykonania zamówienia</w:t>
      </w:r>
      <w:r w:rsidR="00456562">
        <w:rPr>
          <w:rFonts w:ascii="Arial" w:hAnsi="Arial" w:cs="Arial"/>
        </w:rPr>
        <w:t xml:space="preserve">, </w:t>
      </w:r>
      <w:r w:rsidRPr="007E5967">
        <w:rPr>
          <w:rFonts w:ascii="Arial" w:hAnsi="Arial" w:cs="Arial"/>
        </w:rPr>
        <w:t xml:space="preserve"> także zmiany obowiązujących przepisów w zakresie wysokości minimalnej stawki godzinowej, ustalonych na podstawie przepisów ustawy z dnia 10 października 2002 r. </w:t>
      </w:r>
      <w:r w:rsidRPr="007E5967">
        <w:rPr>
          <w:rFonts w:ascii="Arial" w:hAnsi="Arial" w:cs="Arial"/>
          <w:i/>
        </w:rPr>
        <w:t>o minimalnym wynagrodzeniu za pracę</w:t>
      </w:r>
      <w:r w:rsidRPr="007E5967">
        <w:rPr>
          <w:rFonts w:ascii="Arial" w:hAnsi="Arial" w:cs="Arial"/>
        </w:rPr>
        <w:t xml:space="preserve"> oraz zasad podlegania ubezpieczeniom społecznym lub ubezpieczeniu zdrowotnemu lub wysokości stawki składki na ubezpieczenia społeczne lub zdrowotne wchodzących w życie w 20</w:t>
      </w:r>
      <w:r w:rsidR="00ED4032">
        <w:rPr>
          <w:rFonts w:ascii="Arial" w:hAnsi="Arial" w:cs="Arial"/>
        </w:rPr>
        <w:t>2</w:t>
      </w:r>
      <w:r w:rsidR="005941B7">
        <w:rPr>
          <w:rFonts w:ascii="Arial" w:hAnsi="Arial" w:cs="Arial"/>
        </w:rPr>
        <w:t>5</w:t>
      </w:r>
      <w:r w:rsidRPr="007E5967">
        <w:rPr>
          <w:rFonts w:ascii="Arial" w:hAnsi="Arial" w:cs="Arial"/>
        </w:rPr>
        <w:t xml:space="preserve"> r., a Oferta nie stanowi czynu nieuczciwej konkurencji, zgodnie z art. </w:t>
      </w:r>
      <w:r w:rsidR="00ED4032">
        <w:rPr>
          <w:rFonts w:ascii="Arial" w:hAnsi="Arial" w:cs="Arial"/>
        </w:rPr>
        <w:t>226 ust. 1 pkt.7</w:t>
      </w:r>
      <w:r w:rsidRPr="007E5967">
        <w:rPr>
          <w:rFonts w:ascii="Arial" w:hAnsi="Arial" w:cs="Arial"/>
        </w:rPr>
        <w:t xml:space="preserve"> ustawy.</w:t>
      </w:r>
    </w:p>
    <w:p w14:paraId="6A547C2D" w14:textId="575FF549" w:rsidR="00BA52B5" w:rsidRPr="007E5967" w:rsidRDefault="00C03BFF" w:rsidP="00BA52B5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Stosownie do treści art. </w:t>
      </w:r>
      <w:r w:rsidR="00ED4032">
        <w:rPr>
          <w:rFonts w:ascii="Arial" w:hAnsi="Arial" w:cs="Arial"/>
        </w:rPr>
        <w:t>225</w:t>
      </w:r>
      <w:r w:rsidRPr="007E5967">
        <w:rPr>
          <w:rFonts w:ascii="Arial" w:hAnsi="Arial" w:cs="Arial"/>
        </w:rPr>
        <w:t xml:space="preserve"> ustawy</w:t>
      </w:r>
      <w:r w:rsidR="00074904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 xml:space="preserve">oświadczam/y, że wybór przedmiotowej </w:t>
      </w:r>
      <w:r w:rsidR="00074904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ferty:</w:t>
      </w:r>
    </w:p>
    <w:p w14:paraId="462CC036" w14:textId="77777777" w:rsidR="00C03BFF" w:rsidRPr="007E5967" w:rsidRDefault="00C03BFF" w:rsidP="00BA52B5">
      <w:pPr>
        <w:numPr>
          <w:ilvl w:val="0"/>
          <w:numId w:val="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>nie b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ędzie prowadzić do powstania u Z</w:t>
      </w:r>
      <w:r w:rsidRPr="007E5967">
        <w:rPr>
          <w:rFonts w:ascii="Arial" w:hAnsi="Arial" w:cs="Arial"/>
          <w:sz w:val="20"/>
          <w:szCs w:val="20"/>
          <w:lang w:eastAsia="ar-SA"/>
        </w:rPr>
        <w:t>amawiającego obowiązku podatkowego, zgo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dnie z </w:t>
      </w:r>
      <w:r w:rsidRPr="007E5967">
        <w:rPr>
          <w:rFonts w:ascii="Arial" w:hAnsi="Arial" w:cs="Arial"/>
          <w:sz w:val="20"/>
          <w:szCs w:val="20"/>
          <w:lang w:eastAsia="ar-SA"/>
        </w:rPr>
        <w:t>przepisami o podatku od towarowi usług (*)</w:t>
      </w:r>
    </w:p>
    <w:p w14:paraId="3DD6A6BE" w14:textId="77777777" w:rsidR="00BA52B5" w:rsidRPr="007E5967" w:rsidRDefault="00C03BFF" w:rsidP="00BA52B5">
      <w:pPr>
        <w:numPr>
          <w:ilvl w:val="0"/>
          <w:numId w:val="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>b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>ędzie prowadzić do powstania u Z</w:t>
      </w:r>
      <w:r w:rsidRPr="007E5967">
        <w:rPr>
          <w:rFonts w:ascii="Arial" w:hAnsi="Arial" w:cs="Arial"/>
          <w:sz w:val="20"/>
          <w:szCs w:val="20"/>
          <w:lang w:eastAsia="ar-SA"/>
        </w:rPr>
        <w:t>amawiającego obowiązek podatkowy, zgodnie z przepisami o podatku od towarów i usług, w poniżej wskazanym zakresie(rodzaju) i wartości</w:t>
      </w:r>
      <w:r w:rsidR="00BA52B5" w:rsidRPr="007E5967">
        <w:rPr>
          <w:rFonts w:ascii="Arial" w:hAnsi="Arial" w:cs="Arial"/>
          <w:sz w:val="20"/>
          <w:szCs w:val="20"/>
          <w:lang w:eastAsia="ar-SA"/>
        </w:rPr>
        <w:t xml:space="preserve"> (*):</w:t>
      </w:r>
    </w:p>
    <w:p w14:paraId="6EC799AB" w14:textId="77777777" w:rsidR="00BA52B5" w:rsidRPr="007E5967" w:rsidRDefault="00BA52B5" w:rsidP="00BA52B5">
      <w:pPr>
        <w:spacing w:after="120"/>
        <w:ind w:left="567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– </w:t>
      </w:r>
      <w:r w:rsidR="00C03BFF" w:rsidRPr="007E5967">
        <w:rPr>
          <w:rFonts w:ascii="Arial" w:hAnsi="Arial" w:cs="Arial"/>
          <w:sz w:val="20"/>
          <w:szCs w:val="20"/>
        </w:rPr>
        <w:t>nazwa towaru</w:t>
      </w:r>
      <w:r w:rsidRPr="007E5967">
        <w:rPr>
          <w:rFonts w:ascii="Arial" w:hAnsi="Arial" w:cs="Arial"/>
          <w:sz w:val="20"/>
          <w:szCs w:val="20"/>
        </w:rPr>
        <w:t xml:space="preserve"> </w:t>
      </w:r>
      <w:r w:rsidR="00C03BFF" w:rsidRPr="007E5967">
        <w:rPr>
          <w:rFonts w:ascii="Arial" w:hAnsi="Arial" w:cs="Arial"/>
          <w:sz w:val="20"/>
          <w:szCs w:val="20"/>
        </w:rPr>
        <w:t>/</w:t>
      </w:r>
      <w:r w:rsidRPr="007E5967">
        <w:rPr>
          <w:rFonts w:ascii="Arial" w:hAnsi="Arial" w:cs="Arial"/>
          <w:sz w:val="20"/>
          <w:szCs w:val="20"/>
        </w:rPr>
        <w:t xml:space="preserve"> usługi:…………………………. – </w:t>
      </w:r>
      <w:r w:rsidR="00C03BFF" w:rsidRPr="007E5967">
        <w:rPr>
          <w:rFonts w:ascii="Arial" w:hAnsi="Arial" w:cs="Arial"/>
          <w:sz w:val="20"/>
          <w:szCs w:val="20"/>
        </w:rPr>
        <w:t xml:space="preserve"> wartość (bez VAT) ………………………. zł</w:t>
      </w:r>
    </w:p>
    <w:p w14:paraId="7A5F1C5E" w14:textId="77777777" w:rsidR="00BA52B5" w:rsidRPr="007E5967" w:rsidRDefault="00C03BFF" w:rsidP="00114641">
      <w:pPr>
        <w:spacing w:after="120"/>
        <w:ind w:left="284" w:right="-334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* Niepotrzebne skreślić. </w:t>
      </w:r>
    </w:p>
    <w:p w14:paraId="2DD04E0A" w14:textId="77777777" w:rsidR="00C03BFF" w:rsidRPr="007E5967" w:rsidRDefault="00C03BFF" w:rsidP="00BA52B5">
      <w:pPr>
        <w:spacing w:after="120"/>
        <w:ind w:right="-334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7E5967">
        <w:rPr>
          <w:rFonts w:ascii="Arial" w:hAnsi="Arial" w:cs="Arial"/>
          <w:i/>
          <w:spacing w:val="-4"/>
          <w:sz w:val="20"/>
          <w:szCs w:val="20"/>
        </w:rPr>
        <w:t>Jeżeli zachodzi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 xml:space="preserve"> przypadek o którym mowa w ust.</w:t>
      </w:r>
      <w:r w:rsidR="007E3AD4" w:rsidRPr="007E5967">
        <w:rPr>
          <w:rFonts w:ascii="Arial" w:hAnsi="Arial" w:cs="Arial"/>
          <w:i/>
          <w:spacing w:val="-4"/>
          <w:sz w:val="20"/>
          <w:szCs w:val="20"/>
        </w:rPr>
        <w:t xml:space="preserve"> 9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 xml:space="preserve"> pkt 2 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powyżej 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 xml:space="preserve">należy wskazać: nazwę (rodzaj) 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i </w:t>
      </w:r>
      <w:r w:rsidRPr="007E5967">
        <w:rPr>
          <w:rFonts w:ascii="Arial" w:hAnsi="Arial" w:cs="Arial"/>
          <w:i/>
          <w:spacing w:val="-4"/>
          <w:sz w:val="20"/>
          <w:szCs w:val="20"/>
        </w:rPr>
        <w:t>wartość towaru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7E5967">
        <w:rPr>
          <w:rFonts w:ascii="Arial" w:hAnsi="Arial" w:cs="Arial"/>
          <w:i/>
          <w:spacing w:val="-4"/>
          <w:sz w:val="20"/>
          <w:szCs w:val="20"/>
        </w:rPr>
        <w:t>/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7E5967">
        <w:rPr>
          <w:rFonts w:ascii="Arial" w:hAnsi="Arial" w:cs="Arial"/>
          <w:i/>
          <w:spacing w:val="-4"/>
          <w:sz w:val="20"/>
          <w:szCs w:val="20"/>
        </w:rPr>
        <w:t>usług, których dostawa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7E5967">
        <w:rPr>
          <w:rFonts w:ascii="Arial" w:hAnsi="Arial" w:cs="Arial"/>
          <w:i/>
          <w:spacing w:val="-4"/>
          <w:sz w:val="20"/>
          <w:szCs w:val="20"/>
        </w:rPr>
        <w:t>/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7E5967">
        <w:rPr>
          <w:rFonts w:ascii="Arial" w:hAnsi="Arial" w:cs="Arial"/>
          <w:i/>
          <w:spacing w:val="-4"/>
          <w:sz w:val="20"/>
          <w:szCs w:val="20"/>
        </w:rPr>
        <w:t xml:space="preserve">świadczenie 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 xml:space="preserve">będzie prowadzić do powstania 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u Z</w:t>
      </w:r>
      <w:r w:rsidRPr="007E5967">
        <w:rPr>
          <w:rFonts w:ascii="Arial" w:hAnsi="Arial" w:cs="Arial"/>
          <w:i/>
          <w:spacing w:val="-4"/>
          <w:sz w:val="20"/>
          <w:szCs w:val="20"/>
        </w:rPr>
        <w:t>amawiającego obowiązku podatkowego w zakresie VAT, tj. zgodnie z obowiązującymi przepisami to Zamawiający będzie płatnikiem podatku od towarów i usług (VAT) oraz będzie zobowiązany do przekazania go na rachunek właśc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iwego urzędu skarbowego, a nie W</w:t>
      </w:r>
      <w:r w:rsidRPr="007E5967">
        <w:rPr>
          <w:rFonts w:ascii="Arial" w:hAnsi="Arial" w:cs="Arial"/>
          <w:i/>
          <w:spacing w:val="-4"/>
          <w:sz w:val="20"/>
          <w:szCs w:val="20"/>
        </w:rPr>
        <w:t xml:space="preserve">ykonawca. Jeżeli wybór takiej 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O</w:t>
      </w:r>
      <w:r w:rsidRPr="007E5967">
        <w:rPr>
          <w:rFonts w:ascii="Arial" w:hAnsi="Arial" w:cs="Arial"/>
          <w:i/>
          <w:spacing w:val="-4"/>
          <w:sz w:val="20"/>
          <w:szCs w:val="20"/>
        </w:rPr>
        <w:t>ferty, b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 xml:space="preserve">ędzie prowadził do powstania 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>u 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Z</w:t>
      </w:r>
      <w:r w:rsidRPr="007E5967">
        <w:rPr>
          <w:rFonts w:ascii="Arial" w:hAnsi="Arial" w:cs="Arial"/>
          <w:i/>
          <w:spacing w:val="-4"/>
          <w:sz w:val="20"/>
          <w:szCs w:val="20"/>
        </w:rPr>
        <w:t>ama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wiającego obowiązku podatkowego, Z</w:t>
      </w:r>
      <w:r w:rsidRPr="007E5967">
        <w:rPr>
          <w:rFonts w:ascii="Arial" w:hAnsi="Arial" w:cs="Arial"/>
          <w:i/>
          <w:spacing w:val="-4"/>
          <w:sz w:val="20"/>
          <w:szCs w:val="20"/>
        </w:rPr>
        <w:t xml:space="preserve">amawiający doliczy do przedstawionej ceny </w:t>
      </w:r>
      <w:r w:rsidR="00BA52B5" w:rsidRPr="007E5967">
        <w:rPr>
          <w:rFonts w:ascii="Arial" w:hAnsi="Arial" w:cs="Arial"/>
          <w:i/>
          <w:spacing w:val="-4"/>
          <w:sz w:val="20"/>
          <w:szCs w:val="20"/>
        </w:rPr>
        <w:t>O</w:t>
      </w:r>
      <w:r w:rsidR="00805BCA" w:rsidRPr="007E5967">
        <w:rPr>
          <w:rFonts w:ascii="Arial" w:hAnsi="Arial" w:cs="Arial"/>
          <w:i/>
          <w:spacing w:val="-4"/>
          <w:sz w:val="20"/>
          <w:szCs w:val="20"/>
        </w:rPr>
        <w:t>ferty podatek od </w:t>
      </w:r>
      <w:r w:rsidRPr="007E5967">
        <w:rPr>
          <w:rFonts w:ascii="Arial" w:hAnsi="Arial" w:cs="Arial"/>
          <w:i/>
          <w:spacing w:val="-4"/>
          <w:sz w:val="20"/>
          <w:szCs w:val="20"/>
        </w:rPr>
        <w:t>towarów i usług, który będzie miał obowiązek rozliczyć zgodnie z obowiązującymi przepisami.</w:t>
      </w:r>
    </w:p>
    <w:p w14:paraId="2B4EB445" w14:textId="77777777" w:rsidR="00BA52B5" w:rsidRPr="007E5967" w:rsidRDefault="00C03BFF" w:rsidP="00C03BFF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Oświadczamy, że zamierzamy podwykonawcy powierzyć wykonanie części zamówienia dotyczącej: </w:t>
      </w:r>
    </w:p>
    <w:p w14:paraId="05667E5B" w14:textId="77777777" w:rsidR="00805BCA" w:rsidRPr="007E5967" w:rsidRDefault="00805BCA" w:rsidP="00805BCA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480A20E1" w14:textId="77777777" w:rsidR="00BA52B5" w:rsidRPr="007E5967" w:rsidRDefault="00BA52B5" w:rsidP="00BA52B5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479C3DF1" w14:textId="77777777" w:rsidR="00BA52B5" w:rsidRPr="007E5967" w:rsidRDefault="00BA52B5" w:rsidP="00FA0CAC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57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50011719" w14:textId="77777777" w:rsidR="00C03BFF" w:rsidRPr="007E5967" w:rsidRDefault="00C03BFF" w:rsidP="00BA52B5">
      <w:pPr>
        <w:pStyle w:val="Default"/>
        <w:spacing w:after="120"/>
        <w:jc w:val="center"/>
        <w:rPr>
          <w:i/>
          <w:color w:val="auto"/>
          <w:sz w:val="16"/>
          <w:szCs w:val="16"/>
          <w:lang w:eastAsia="ar-SA"/>
        </w:rPr>
      </w:pPr>
      <w:r w:rsidRPr="007E5967">
        <w:rPr>
          <w:i/>
          <w:color w:val="auto"/>
          <w:sz w:val="16"/>
          <w:szCs w:val="16"/>
          <w:lang w:eastAsia="ar-SA"/>
        </w:rPr>
        <w:lastRenderedPageBreak/>
        <w:t>(określić  zakres zamówienia,  podać nazwę i adres podwykonawcy,  tel. faks/e-mail, NI</w:t>
      </w:r>
      <w:r w:rsidR="00BA52B5" w:rsidRPr="007E5967">
        <w:rPr>
          <w:i/>
          <w:color w:val="auto"/>
          <w:sz w:val="16"/>
          <w:szCs w:val="16"/>
          <w:lang w:eastAsia="ar-SA"/>
        </w:rPr>
        <w:t xml:space="preserve">P </w:t>
      </w:r>
      <w:r w:rsidRPr="007E5967">
        <w:rPr>
          <w:i/>
          <w:sz w:val="16"/>
          <w:szCs w:val="16"/>
          <w:lang w:eastAsia="ar-SA"/>
        </w:rPr>
        <w:t xml:space="preserve"> lub pozostawić bez</w:t>
      </w:r>
      <w:r w:rsidR="00BA52B5" w:rsidRPr="007E5967">
        <w:rPr>
          <w:i/>
          <w:sz w:val="16"/>
          <w:szCs w:val="16"/>
          <w:lang w:eastAsia="ar-SA"/>
        </w:rPr>
        <w:t xml:space="preserve"> wypełnienia </w:t>
      </w:r>
      <w:r w:rsidR="00BA52B5" w:rsidRPr="007E5967">
        <w:rPr>
          <w:i/>
          <w:sz w:val="16"/>
          <w:szCs w:val="16"/>
          <w:lang w:eastAsia="ar-SA"/>
        </w:rPr>
        <w:br/>
        <w:t>jeżeli nie dotyczy</w:t>
      </w:r>
      <w:r w:rsidRPr="007E5967">
        <w:rPr>
          <w:i/>
          <w:sz w:val="16"/>
          <w:szCs w:val="16"/>
          <w:lang w:eastAsia="ar-SA"/>
        </w:rPr>
        <w:t>)</w:t>
      </w:r>
    </w:p>
    <w:p w14:paraId="54DFFE09" w14:textId="77777777" w:rsidR="00805BCA" w:rsidRPr="007E5967" w:rsidRDefault="00805BCA" w:rsidP="00805BC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Oświadczamy, że (*):</w:t>
      </w:r>
    </w:p>
    <w:p w14:paraId="302184F3" w14:textId="29288AAA" w:rsidR="00805BCA" w:rsidRPr="007E5967" w:rsidRDefault="00805BCA" w:rsidP="00805BCA">
      <w:pPr>
        <w:numPr>
          <w:ilvl w:val="0"/>
          <w:numId w:val="2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nie polegamy na zasobach innych podmiotów na zasadach określonych w art. </w:t>
      </w:r>
      <w:r w:rsidR="00ED4032">
        <w:rPr>
          <w:rFonts w:ascii="Arial" w:hAnsi="Arial" w:cs="Arial"/>
          <w:sz w:val="20"/>
          <w:szCs w:val="20"/>
          <w:lang w:eastAsia="ar-SA"/>
        </w:rPr>
        <w:t>118</w:t>
      </w:r>
      <w:r w:rsidRPr="007E5967">
        <w:rPr>
          <w:rFonts w:ascii="Arial" w:hAnsi="Arial" w:cs="Arial"/>
          <w:sz w:val="20"/>
          <w:szCs w:val="20"/>
          <w:lang w:eastAsia="ar-SA"/>
        </w:rPr>
        <w:t xml:space="preserve"> ustawy </w:t>
      </w:r>
      <w:proofErr w:type="spellStart"/>
      <w:r w:rsidRPr="007E5967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7E5967">
        <w:rPr>
          <w:rFonts w:ascii="Arial" w:hAnsi="Arial" w:cs="Arial"/>
          <w:sz w:val="20"/>
          <w:szCs w:val="20"/>
          <w:lang w:eastAsia="ar-SA"/>
        </w:rPr>
        <w:t xml:space="preserve"> (*)</w:t>
      </w:r>
    </w:p>
    <w:p w14:paraId="10F6246A" w14:textId="0D4FE145" w:rsidR="00805BCA" w:rsidRPr="007E5967" w:rsidRDefault="00805BCA" w:rsidP="00805BCA">
      <w:pPr>
        <w:numPr>
          <w:ilvl w:val="0"/>
          <w:numId w:val="24"/>
        </w:numPr>
        <w:spacing w:after="120"/>
        <w:ind w:left="567" w:hanging="283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  <w:lang w:eastAsia="ar-SA"/>
        </w:rPr>
        <w:t xml:space="preserve">polegamy na zasobach innych podmiotów na zasadach określonych w art. </w:t>
      </w:r>
      <w:r w:rsidR="00ED4032">
        <w:rPr>
          <w:rFonts w:ascii="Arial" w:hAnsi="Arial" w:cs="Arial"/>
          <w:sz w:val="20"/>
          <w:szCs w:val="20"/>
          <w:lang w:eastAsia="ar-SA"/>
        </w:rPr>
        <w:t>118</w:t>
      </w:r>
      <w:r w:rsidRPr="007E5967">
        <w:rPr>
          <w:rFonts w:ascii="Arial" w:hAnsi="Arial" w:cs="Arial"/>
          <w:sz w:val="20"/>
          <w:szCs w:val="20"/>
          <w:lang w:eastAsia="ar-SA"/>
        </w:rPr>
        <w:t xml:space="preserve"> ustawy </w:t>
      </w:r>
      <w:proofErr w:type="spellStart"/>
      <w:r w:rsidRPr="007E5967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7E5967">
        <w:rPr>
          <w:rFonts w:ascii="Arial" w:hAnsi="Arial" w:cs="Arial"/>
          <w:sz w:val="20"/>
          <w:szCs w:val="20"/>
          <w:lang w:eastAsia="ar-SA"/>
        </w:rPr>
        <w:t>, w związku z powyższym załączamy pisemne zobowiązanie tych podmiotów oraz wymagane przez Zamawiającego dokumenty (*)</w:t>
      </w:r>
    </w:p>
    <w:p w14:paraId="4DDFAA95" w14:textId="77777777" w:rsidR="00805BCA" w:rsidRPr="007E5967" w:rsidRDefault="00805BCA" w:rsidP="00805BCA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  <w:r w:rsidRPr="007E5967">
        <w:rPr>
          <w:rFonts w:ascii="Arial" w:hAnsi="Arial" w:cs="Arial"/>
          <w:sz w:val="20"/>
          <w:szCs w:val="20"/>
        </w:rPr>
        <w:t>* Niepotrzebne skreślić (brak zaznaczeń odczytywane będzie jako nie dotyczy)</w:t>
      </w:r>
    </w:p>
    <w:p w14:paraId="189FF930" w14:textId="77777777" w:rsidR="00C03BFF" w:rsidRPr="007E5967" w:rsidRDefault="00C03BFF" w:rsidP="00FD6E8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Uważamy się za związanych ofertą przez okres 30 dni. Bieg terminu związania </w:t>
      </w:r>
      <w:r w:rsidR="00BA52B5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 xml:space="preserve">fertą rozpoczyna się wraz z upływem terminu składania </w:t>
      </w:r>
      <w:r w:rsidR="00BA52B5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fert.</w:t>
      </w:r>
    </w:p>
    <w:p w14:paraId="4C275EDC" w14:textId="7C45193B" w:rsidR="00C03BFF" w:rsidRPr="007E5967" w:rsidRDefault="00C03BFF" w:rsidP="00FD6E8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</w:t>
      </w:r>
      <w:r w:rsidR="00BA52B5" w:rsidRPr="007E5967">
        <w:rPr>
          <w:rFonts w:ascii="Arial" w:hAnsi="Arial" w:cs="Arial"/>
        </w:rPr>
        <w:t>czam/y, że zapoznaliśmy się ze Specyfikacją Warunków Z</w:t>
      </w:r>
      <w:r w:rsidRPr="007E5967">
        <w:rPr>
          <w:rFonts w:ascii="Arial" w:hAnsi="Arial" w:cs="Arial"/>
        </w:rPr>
        <w:t>amówienia wraz z załącznikami i nie wnosimy żadnych zastrzeżeń.</w:t>
      </w:r>
    </w:p>
    <w:p w14:paraId="1D6EEF26" w14:textId="01E5F7CE" w:rsidR="00C03BFF" w:rsidRPr="007E5967" w:rsidRDefault="00BA52B5" w:rsidP="00FD6E8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Oświadczam/y, że akceptujemy W</w:t>
      </w:r>
      <w:r w:rsidR="00C03BFF" w:rsidRPr="007E5967">
        <w:rPr>
          <w:rFonts w:ascii="Arial" w:hAnsi="Arial" w:cs="Arial"/>
        </w:rPr>
        <w:t xml:space="preserve">zór umowy i zobowiązujemy się, w przypadku wyboru naszej oferty, do zawarcia umowy zgodnie z niniejsza </w:t>
      </w:r>
      <w:r w:rsidRPr="007E5967">
        <w:rPr>
          <w:rFonts w:ascii="Arial" w:hAnsi="Arial" w:cs="Arial"/>
        </w:rPr>
        <w:t>O</w:t>
      </w:r>
      <w:r w:rsidR="00C03BFF" w:rsidRPr="007E5967">
        <w:rPr>
          <w:rFonts w:ascii="Arial" w:hAnsi="Arial" w:cs="Arial"/>
        </w:rPr>
        <w:t xml:space="preserve">fertą, na warunkach określonych w </w:t>
      </w:r>
      <w:r w:rsidRPr="007E5967">
        <w:rPr>
          <w:rFonts w:ascii="Arial" w:hAnsi="Arial" w:cs="Arial"/>
        </w:rPr>
        <w:t>SWZ</w:t>
      </w:r>
      <w:r w:rsidR="00C03BFF" w:rsidRPr="007E5967">
        <w:rPr>
          <w:rFonts w:ascii="Arial" w:hAnsi="Arial" w:cs="Arial"/>
        </w:rPr>
        <w:t xml:space="preserve">, </w:t>
      </w:r>
      <w:r w:rsidR="00805BCA" w:rsidRPr="007E5967">
        <w:rPr>
          <w:rFonts w:ascii="Arial" w:hAnsi="Arial" w:cs="Arial"/>
        </w:rPr>
        <w:t>w </w:t>
      </w:r>
      <w:r w:rsidR="00C03BFF" w:rsidRPr="007E5967">
        <w:rPr>
          <w:rFonts w:ascii="Arial" w:hAnsi="Arial" w:cs="Arial"/>
        </w:rPr>
        <w:t>miejs</w:t>
      </w:r>
      <w:r w:rsidR="00805BCA" w:rsidRPr="007E5967">
        <w:rPr>
          <w:rFonts w:ascii="Arial" w:hAnsi="Arial" w:cs="Arial"/>
        </w:rPr>
        <w:t>cu i terminie wskazanym przez Z</w:t>
      </w:r>
      <w:r w:rsidR="00C03BFF" w:rsidRPr="007E5967">
        <w:rPr>
          <w:rFonts w:ascii="Arial" w:hAnsi="Arial" w:cs="Arial"/>
        </w:rPr>
        <w:t>amawiającego.</w:t>
      </w:r>
    </w:p>
    <w:p w14:paraId="79596316" w14:textId="77777777" w:rsidR="00805BCA" w:rsidRPr="007E5967" w:rsidRDefault="00805BCA" w:rsidP="00805BCA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</w:t>
      </w:r>
      <w:r w:rsidRPr="007E5967">
        <w:rPr>
          <w:rFonts w:ascii="Arial" w:hAnsi="Arial" w:cs="Arial"/>
        </w:rPr>
        <w:tab/>
        <w:t>przypadku wyboru naszej Oferty, uprawniony do wystawienia Zamawiającemu faktur za zrealizowanie przedmiotu Umowy będzie ………………………………………………………………. (wpisać nazwę podmiotu) natomiast zapłatę za świadczoną usługę należy dokonywać na rachunek bankowy Wykonawcy o następującym numerze: …………………………………………..</w:t>
      </w:r>
    </w:p>
    <w:p w14:paraId="753B4A89" w14:textId="77777777" w:rsidR="00C03BFF" w:rsidRPr="007E5967" w:rsidRDefault="00BA52B5" w:rsidP="00BA52B5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Dane </w:t>
      </w:r>
      <w:r w:rsidR="00C03BFF" w:rsidRPr="007E5967">
        <w:rPr>
          <w:rFonts w:ascii="Arial" w:hAnsi="Arial" w:cs="Arial"/>
        </w:rPr>
        <w:t>Pełnomocnik</w:t>
      </w:r>
      <w:r w:rsidRPr="007E5967">
        <w:rPr>
          <w:rFonts w:ascii="Arial" w:hAnsi="Arial" w:cs="Arial"/>
        </w:rPr>
        <w:t>a</w:t>
      </w:r>
      <w:r w:rsidR="00C03BFF" w:rsidRPr="007E5967">
        <w:rPr>
          <w:rFonts w:ascii="Arial" w:hAnsi="Arial" w:cs="Arial"/>
        </w:rPr>
        <w:t xml:space="preserve"> w przypadku składania oferty wspólnej:</w:t>
      </w:r>
    </w:p>
    <w:p w14:paraId="7EA75A3C" w14:textId="77777777" w:rsidR="00C03BFF" w:rsidRPr="007E5967" w:rsidRDefault="00114641" w:rsidP="00114641">
      <w:pPr>
        <w:spacing w:before="240" w:after="120" w:line="480" w:lineRule="auto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nazwisko, imię </w:t>
      </w:r>
      <w:r w:rsidR="00C03BFF" w:rsidRPr="007E5967">
        <w:rPr>
          <w:rFonts w:ascii="Arial" w:hAnsi="Arial" w:cs="Arial"/>
          <w:sz w:val="20"/>
          <w:szCs w:val="20"/>
        </w:rPr>
        <w:t>.............................................................</w:t>
      </w:r>
      <w:r w:rsidRPr="007E5967">
        <w:rPr>
          <w:rFonts w:ascii="Arial" w:hAnsi="Arial" w:cs="Arial"/>
          <w:sz w:val="20"/>
          <w:szCs w:val="20"/>
        </w:rPr>
        <w:t>.............................................................</w:t>
      </w:r>
      <w:r w:rsidR="00C03BFF" w:rsidRPr="007E5967">
        <w:rPr>
          <w:rFonts w:ascii="Arial" w:hAnsi="Arial" w:cs="Arial"/>
          <w:sz w:val="20"/>
          <w:szCs w:val="20"/>
        </w:rPr>
        <w:t>..........</w:t>
      </w:r>
    </w:p>
    <w:p w14:paraId="753DA25C" w14:textId="77777777" w:rsidR="00C03BFF" w:rsidRPr="007E5967" w:rsidRDefault="00114641" w:rsidP="00114641">
      <w:pPr>
        <w:spacing w:after="120" w:line="480" w:lineRule="auto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</w:t>
      </w:r>
      <w:r w:rsidR="00C03BFF" w:rsidRPr="007E5967">
        <w:rPr>
          <w:rFonts w:ascii="Arial" w:hAnsi="Arial" w:cs="Arial"/>
          <w:sz w:val="20"/>
          <w:szCs w:val="20"/>
        </w:rPr>
        <w:t>elefon:   .............................</w:t>
      </w:r>
      <w:r w:rsidRPr="007E5967">
        <w:rPr>
          <w:rFonts w:ascii="Arial" w:hAnsi="Arial" w:cs="Arial"/>
          <w:sz w:val="20"/>
          <w:szCs w:val="20"/>
        </w:rPr>
        <w:t>........................................... f</w:t>
      </w:r>
      <w:r w:rsidR="00C03BFF" w:rsidRPr="007E5967">
        <w:rPr>
          <w:rFonts w:ascii="Arial" w:hAnsi="Arial" w:cs="Arial"/>
          <w:sz w:val="20"/>
          <w:szCs w:val="20"/>
        </w:rPr>
        <w:t>ax: ............................................</w:t>
      </w:r>
      <w:r w:rsidRPr="007E5967">
        <w:rPr>
          <w:rFonts w:ascii="Arial" w:hAnsi="Arial" w:cs="Arial"/>
          <w:sz w:val="20"/>
          <w:szCs w:val="20"/>
        </w:rPr>
        <w:t>........</w:t>
      </w:r>
      <w:r w:rsidR="00C03BFF" w:rsidRPr="007E5967">
        <w:rPr>
          <w:rFonts w:ascii="Arial" w:hAnsi="Arial" w:cs="Arial"/>
          <w:sz w:val="20"/>
          <w:szCs w:val="20"/>
        </w:rPr>
        <w:t>..........</w:t>
      </w:r>
    </w:p>
    <w:p w14:paraId="588A9948" w14:textId="77777777" w:rsidR="004B75E6" w:rsidRPr="007E5967" w:rsidRDefault="004B75E6" w:rsidP="004B75E6">
      <w:pPr>
        <w:pStyle w:val="Akapitzlist"/>
        <w:spacing w:after="120" w:line="240" w:lineRule="auto"/>
        <w:ind w:left="357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582754B8" w14:textId="77777777" w:rsidR="00C03BFF" w:rsidRPr="007E5967" w:rsidRDefault="00114641" w:rsidP="00C03BFF">
      <w:pPr>
        <w:spacing w:after="120"/>
        <w:ind w:left="340" w:right="-27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z</w:t>
      </w:r>
      <w:r w:rsidR="00C03BFF" w:rsidRPr="007E5967">
        <w:rPr>
          <w:rFonts w:ascii="Arial" w:hAnsi="Arial" w:cs="Arial"/>
          <w:sz w:val="20"/>
          <w:szCs w:val="20"/>
        </w:rPr>
        <w:t>akres</w:t>
      </w:r>
      <w:r w:rsidRPr="007E5967">
        <w:rPr>
          <w:rFonts w:ascii="Arial" w:hAnsi="Arial" w:cs="Arial"/>
          <w:sz w:val="20"/>
          <w:szCs w:val="20"/>
        </w:rPr>
        <w:t xml:space="preserve"> udzielonego pełnomocnictwa</w:t>
      </w:r>
      <w:r w:rsidR="00C03BFF" w:rsidRPr="007E5967">
        <w:rPr>
          <w:rFonts w:ascii="Arial" w:hAnsi="Arial" w:cs="Arial"/>
          <w:sz w:val="20"/>
          <w:szCs w:val="20"/>
        </w:rPr>
        <w:t>:</w:t>
      </w:r>
    </w:p>
    <w:p w14:paraId="77E9F074" w14:textId="77777777" w:rsidR="00C03BFF" w:rsidRPr="007E5967" w:rsidRDefault="00114641" w:rsidP="00C03BFF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-</w:t>
      </w:r>
      <w:r w:rsidR="00C03BFF" w:rsidRPr="007E5967">
        <w:rPr>
          <w:rFonts w:ascii="Arial" w:hAnsi="Arial" w:cs="Arial"/>
          <w:sz w:val="20"/>
          <w:szCs w:val="20"/>
        </w:rPr>
        <w:t xml:space="preserve"> do reprezentowania w postępowaniu</w:t>
      </w:r>
      <w:r w:rsidR="00BA52B5" w:rsidRPr="007E5967">
        <w:rPr>
          <w:rFonts w:ascii="Arial" w:hAnsi="Arial" w:cs="Arial"/>
          <w:sz w:val="20"/>
          <w:szCs w:val="20"/>
        </w:rPr>
        <w:t xml:space="preserve"> (*);</w:t>
      </w:r>
    </w:p>
    <w:p w14:paraId="64BA9BA2" w14:textId="77777777" w:rsidR="00C03BFF" w:rsidRPr="007E5967" w:rsidRDefault="00C03BFF" w:rsidP="00C03BFF">
      <w:pPr>
        <w:spacing w:after="120"/>
        <w:ind w:left="34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- do reprezentowania w postępowaniu i zawarcia umowy</w:t>
      </w:r>
      <w:r w:rsidR="00BA52B5" w:rsidRPr="007E5967">
        <w:rPr>
          <w:rFonts w:ascii="Arial" w:hAnsi="Arial" w:cs="Arial"/>
          <w:sz w:val="20"/>
          <w:szCs w:val="20"/>
        </w:rPr>
        <w:t xml:space="preserve"> (*);</w:t>
      </w:r>
    </w:p>
    <w:p w14:paraId="65F17BAD" w14:textId="77777777" w:rsidR="00C03BFF" w:rsidRPr="007E5967" w:rsidRDefault="00BA52B5" w:rsidP="00C03BFF">
      <w:pPr>
        <w:spacing w:after="12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      - do zawarcia umowy (*).</w:t>
      </w:r>
    </w:p>
    <w:p w14:paraId="7C229647" w14:textId="77777777" w:rsidR="00BA52B5" w:rsidRPr="007E5967" w:rsidRDefault="00BA52B5" w:rsidP="00BA52B5">
      <w:pPr>
        <w:spacing w:after="120"/>
        <w:ind w:right="-334"/>
        <w:jc w:val="both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* Niepotrzebne skreślić. </w:t>
      </w:r>
    </w:p>
    <w:p w14:paraId="55EC1A5A" w14:textId="77777777" w:rsidR="00114641" w:rsidRPr="007E5967" w:rsidRDefault="00C03BFF" w:rsidP="00114641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Os</w:t>
      </w:r>
      <w:r w:rsidR="004B75E6" w:rsidRPr="007E5967">
        <w:rPr>
          <w:rFonts w:ascii="Arial" w:hAnsi="Arial" w:cs="Arial"/>
        </w:rPr>
        <w:t>obą upoważnioną do kontaktów z Z</w:t>
      </w:r>
      <w:r w:rsidRPr="007E5967">
        <w:rPr>
          <w:rFonts w:ascii="Arial" w:hAnsi="Arial" w:cs="Arial"/>
        </w:rPr>
        <w:t>amawiającym, w toku toczącego się postępowania przetargowego o udziele</w:t>
      </w:r>
      <w:r w:rsidR="004B75E6" w:rsidRPr="007E5967">
        <w:rPr>
          <w:rFonts w:ascii="Arial" w:hAnsi="Arial" w:cs="Arial"/>
        </w:rPr>
        <w:t>nie zamówienia publicznego jest</w:t>
      </w:r>
      <w:r w:rsidRPr="007E5967">
        <w:rPr>
          <w:rFonts w:ascii="Arial" w:hAnsi="Arial" w:cs="Arial"/>
        </w:rPr>
        <w:t xml:space="preserve"> Pan</w:t>
      </w:r>
      <w:r w:rsidR="004B75E6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>/</w:t>
      </w:r>
      <w:r w:rsidR="004B75E6" w:rsidRPr="007E5967">
        <w:rPr>
          <w:rFonts w:ascii="Arial" w:hAnsi="Arial" w:cs="Arial"/>
        </w:rPr>
        <w:t xml:space="preserve"> </w:t>
      </w:r>
      <w:r w:rsidRPr="007E5967">
        <w:rPr>
          <w:rFonts w:ascii="Arial" w:hAnsi="Arial" w:cs="Arial"/>
        </w:rPr>
        <w:t xml:space="preserve">Pani: </w:t>
      </w:r>
    </w:p>
    <w:p w14:paraId="5DBBD293" w14:textId="77777777" w:rsidR="00114641" w:rsidRPr="007E5967" w:rsidRDefault="00114641" w:rsidP="00114641">
      <w:pPr>
        <w:pStyle w:val="Akapitzlist"/>
        <w:spacing w:before="240"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nazwisko, imię ....................................................................................................................................</w:t>
      </w:r>
    </w:p>
    <w:p w14:paraId="098A301E" w14:textId="77777777" w:rsidR="00114641" w:rsidRPr="007E5967" w:rsidRDefault="00114641" w:rsidP="00114641">
      <w:pPr>
        <w:pStyle w:val="Akapitzlist"/>
        <w:spacing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telefon:   ........................................................................ fax: ..............................................................</w:t>
      </w:r>
    </w:p>
    <w:p w14:paraId="156492CB" w14:textId="77777777" w:rsidR="004B75E6" w:rsidRPr="007E5967" w:rsidRDefault="004B75E6" w:rsidP="004B75E6">
      <w:pPr>
        <w:pStyle w:val="Akapitzlist"/>
        <w:spacing w:after="120" w:line="240" w:lineRule="auto"/>
        <w:ind w:left="357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4E602972" w14:textId="77777777" w:rsidR="00C03BFF" w:rsidRPr="007E5967" w:rsidRDefault="004B75E6" w:rsidP="004B75E6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Adres W</w:t>
      </w:r>
      <w:r w:rsidR="00C03BFF" w:rsidRPr="007E5967">
        <w:rPr>
          <w:rFonts w:ascii="Arial" w:hAnsi="Arial" w:cs="Arial"/>
        </w:rPr>
        <w:t>ykonawcy, na który należy kie</w:t>
      </w:r>
      <w:r w:rsidR="00805BCA" w:rsidRPr="007E5967">
        <w:rPr>
          <w:rFonts w:ascii="Arial" w:hAnsi="Arial" w:cs="Arial"/>
        </w:rPr>
        <w:t>rować korespondencję w sprawie O</w:t>
      </w:r>
      <w:r w:rsidR="00C03BFF" w:rsidRPr="007E5967">
        <w:rPr>
          <w:rFonts w:ascii="Arial" w:hAnsi="Arial" w:cs="Arial"/>
        </w:rPr>
        <w:t>ferty:</w:t>
      </w:r>
    </w:p>
    <w:p w14:paraId="5A22E0FD" w14:textId="77777777" w:rsidR="004B75E6" w:rsidRPr="007E5967" w:rsidRDefault="004B75E6" w:rsidP="004B75E6">
      <w:pPr>
        <w:pStyle w:val="Akapitzlist"/>
        <w:spacing w:before="240"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071E3D4E" w14:textId="77777777" w:rsidR="004B75E6" w:rsidRPr="007E5967" w:rsidRDefault="004B75E6" w:rsidP="004B75E6">
      <w:pPr>
        <w:pStyle w:val="Akapitzlist"/>
        <w:spacing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telefon:   ........................................................................ fax: ..............................................................</w:t>
      </w:r>
    </w:p>
    <w:p w14:paraId="2E228253" w14:textId="77777777" w:rsidR="004B75E6" w:rsidRPr="007E5967" w:rsidRDefault="004B75E6" w:rsidP="004B75E6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W przypadku wyboru naszej O</w:t>
      </w:r>
      <w:r w:rsidR="00C03BFF" w:rsidRPr="007E5967">
        <w:rPr>
          <w:rFonts w:ascii="Arial" w:hAnsi="Arial" w:cs="Arial"/>
        </w:rPr>
        <w:t>ferty do nadzorowania wykonywania</w:t>
      </w:r>
      <w:r w:rsidRPr="007E5967">
        <w:rPr>
          <w:rFonts w:ascii="Arial" w:hAnsi="Arial" w:cs="Arial"/>
        </w:rPr>
        <w:t xml:space="preserve"> umowy i bieżących kontaktów z Z</w:t>
      </w:r>
      <w:r w:rsidR="00C03BFF" w:rsidRPr="007E5967">
        <w:rPr>
          <w:rFonts w:ascii="Arial" w:hAnsi="Arial" w:cs="Arial"/>
        </w:rPr>
        <w:t>amawiającym upoważniony/a będzie Pan/Pani</w:t>
      </w:r>
      <w:r w:rsidRPr="007E5967">
        <w:rPr>
          <w:rFonts w:ascii="Arial" w:hAnsi="Arial" w:cs="Arial"/>
        </w:rPr>
        <w:t>:</w:t>
      </w:r>
    </w:p>
    <w:p w14:paraId="7CEE6B56" w14:textId="77777777" w:rsidR="004B75E6" w:rsidRPr="007E5967" w:rsidRDefault="004B75E6" w:rsidP="004B75E6">
      <w:pPr>
        <w:pStyle w:val="Akapitzlist"/>
        <w:spacing w:before="240"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lastRenderedPageBreak/>
        <w:t>nazwisko, imię ....................................................................................................................................</w:t>
      </w:r>
    </w:p>
    <w:p w14:paraId="6198C37E" w14:textId="77777777" w:rsidR="004B75E6" w:rsidRPr="007E5967" w:rsidRDefault="004B75E6" w:rsidP="004B75E6">
      <w:pPr>
        <w:pStyle w:val="Akapitzlist"/>
        <w:spacing w:after="120" w:line="48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>telefon:   ........................................................................ fax: ..............................................................</w:t>
      </w:r>
    </w:p>
    <w:p w14:paraId="3C909F5A" w14:textId="77777777" w:rsidR="004B75E6" w:rsidRPr="007E5967" w:rsidRDefault="004B75E6" w:rsidP="004B75E6">
      <w:pPr>
        <w:pStyle w:val="Akapitzlist"/>
        <w:spacing w:after="120" w:line="240" w:lineRule="auto"/>
        <w:ind w:left="360"/>
        <w:rPr>
          <w:rFonts w:ascii="Arial" w:hAnsi="Arial" w:cs="Arial"/>
          <w:sz w:val="20"/>
          <w:szCs w:val="20"/>
        </w:rPr>
      </w:pPr>
      <w:r w:rsidRPr="007E5967">
        <w:rPr>
          <w:rFonts w:ascii="Arial" w:hAnsi="Arial" w:cs="Arial"/>
          <w:sz w:val="20"/>
          <w:szCs w:val="20"/>
        </w:rPr>
        <w:t xml:space="preserve">adres -mail:   ........................................................................ </w:t>
      </w:r>
    </w:p>
    <w:p w14:paraId="133E0CBA" w14:textId="77777777" w:rsidR="00C03BFF" w:rsidRPr="007E5967" w:rsidRDefault="00C03BFF" w:rsidP="004B75E6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Oświadczamy, że jeżeli w okresie związania </w:t>
      </w:r>
      <w:r w:rsidR="004B75E6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 xml:space="preserve">fertą nastąpią jakiekolwiek znaczące zmiany sytuacji przedstawionej w naszych dokumentach załączonych do </w:t>
      </w:r>
      <w:r w:rsidR="004B75E6" w:rsidRPr="007E5967">
        <w:rPr>
          <w:rFonts w:ascii="Arial" w:hAnsi="Arial" w:cs="Arial"/>
        </w:rPr>
        <w:t>O</w:t>
      </w:r>
      <w:r w:rsidRPr="007E5967">
        <w:rPr>
          <w:rFonts w:ascii="Arial" w:hAnsi="Arial" w:cs="Arial"/>
        </w:rPr>
        <w:t>ferty, na</w:t>
      </w:r>
      <w:r w:rsidR="004B75E6" w:rsidRPr="007E5967">
        <w:rPr>
          <w:rFonts w:ascii="Arial" w:hAnsi="Arial" w:cs="Arial"/>
        </w:rPr>
        <w:t>tychmiast poinformujemy o nich Z</w:t>
      </w:r>
      <w:r w:rsidRPr="007E5967">
        <w:rPr>
          <w:rFonts w:ascii="Arial" w:hAnsi="Arial" w:cs="Arial"/>
        </w:rPr>
        <w:t>amawiającego.</w:t>
      </w:r>
    </w:p>
    <w:p w14:paraId="4E7AE48E" w14:textId="250FA928" w:rsidR="00C03BFF" w:rsidRPr="007E5967" w:rsidRDefault="00C03BFF" w:rsidP="004B75E6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 xml:space="preserve">Zgodnie z </w:t>
      </w:r>
      <w:r w:rsidR="004B75E6" w:rsidRPr="007E5967">
        <w:rPr>
          <w:rFonts w:ascii="Arial" w:hAnsi="Arial" w:cs="Arial"/>
        </w:rPr>
        <w:t>postanowieniem Rozdziału VI ust. 1</w:t>
      </w:r>
      <w:r w:rsidR="003A5BF9">
        <w:rPr>
          <w:rFonts w:ascii="Arial" w:hAnsi="Arial" w:cs="Arial"/>
        </w:rPr>
        <w:t>0</w:t>
      </w:r>
      <w:r w:rsidRPr="007E5967">
        <w:rPr>
          <w:rFonts w:ascii="Arial" w:hAnsi="Arial" w:cs="Arial"/>
        </w:rPr>
        <w:t xml:space="preserve"> </w:t>
      </w:r>
      <w:r w:rsidR="004B75E6" w:rsidRPr="007E5967">
        <w:rPr>
          <w:rFonts w:ascii="Arial" w:hAnsi="Arial" w:cs="Arial"/>
        </w:rPr>
        <w:t>SWZ w niniejszym postępowaniu</w:t>
      </w:r>
      <w:r w:rsidRPr="007E5967">
        <w:rPr>
          <w:rFonts w:ascii="Arial" w:hAnsi="Arial" w:cs="Arial"/>
        </w:rPr>
        <w:t xml:space="preserve"> wskazuję dostępność poniżej </w:t>
      </w:r>
      <w:r w:rsidR="004B75E6" w:rsidRPr="007E5967">
        <w:rPr>
          <w:rFonts w:ascii="Arial" w:hAnsi="Arial" w:cs="Arial"/>
        </w:rPr>
        <w:t>określonych</w:t>
      </w:r>
      <w:r w:rsidRPr="007E5967">
        <w:rPr>
          <w:rFonts w:ascii="Arial" w:hAnsi="Arial" w:cs="Arial"/>
        </w:rPr>
        <w:t xml:space="preserve"> dokumentów, o których mowa w Rozdziale VI ust. 2 </w:t>
      </w:r>
      <w:r w:rsidR="004B75E6" w:rsidRPr="007E5967">
        <w:rPr>
          <w:rFonts w:ascii="Arial" w:hAnsi="Arial" w:cs="Arial"/>
        </w:rPr>
        <w:t>SWZ, w </w:t>
      </w:r>
      <w:r w:rsidRPr="007E5967">
        <w:rPr>
          <w:rFonts w:ascii="Arial" w:hAnsi="Arial" w:cs="Arial"/>
        </w:rPr>
        <w:t>formie elektronicznej, pod określonymi adresami internetowymi ogólnodostępnych i bezpłatnych baz danych</w:t>
      </w:r>
      <w:r w:rsidR="004B75E6" w:rsidRPr="007E5967">
        <w:rPr>
          <w:rFonts w:ascii="Arial" w:hAnsi="Arial" w:cs="Arial"/>
        </w:rPr>
        <w:t xml:space="preserve"> (</w:t>
      </w:r>
      <w:r w:rsidRPr="007E5967">
        <w:rPr>
          <w:rFonts w:ascii="Arial" w:hAnsi="Arial" w:cs="Arial"/>
        </w:rPr>
        <w:t>pozostawić bez wypełnienia jeżeli nie dotyczy).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6"/>
        <w:gridCol w:w="3537"/>
        <w:gridCol w:w="3057"/>
      </w:tblGrid>
      <w:tr w:rsidR="00C03BFF" w:rsidRPr="007E5967" w14:paraId="106983D7" w14:textId="77777777" w:rsidTr="004B75E6">
        <w:trPr>
          <w:jc w:val="center"/>
        </w:trPr>
        <w:tc>
          <w:tcPr>
            <w:tcW w:w="3096" w:type="dxa"/>
            <w:shd w:val="clear" w:color="auto" w:fill="E0E0E0"/>
            <w:vAlign w:val="center"/>
          </w:tcPr>
          <w:p w14:paraId="5B9F0323" w14:textId="77777777" w:rsidR="00C03BFF" w:rsidRPr="007E5967" w:rsidRDefault="004B75E6" w:rsidP="004B75E6">
            <w:pPr>
              <w:pStyle w:val="Tekstpodstawowywcity"/>
              <w:spacing w:after="12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>n</w:t>
            </w:r>
            <w:r w:rsidR="00C03BFF" w:rsidRPr="007E5967">
              <w:rPr>
                <w:rFonts w:ascii="Arial" w:hAnsi="Arial" w:cs="Arial"/>
                <w:b/>
              </w:rPr>
              <w:t>azwa dokumentu</w:t>
            </w:r>
          </w:p>
        </w:tc>
        <w:tc>
          <w:tcPr>
            <w:tcW w:w="3537" w:type="dxa"/>
            <w:shd w:val="clear" w:color="auto" w:fill="E0E0E0"/>
            <w:vAlign w:val="center"/>
          </w:tcPr>
          <w:p w14:paraId="7E483099" w14:textId="77777777" w:rsidR="00C03BFF" w:rsidRPr="007E5967" w:rsidRDefault="004B75E6" w:rsidP="004B75E6">
            <w:pPr>
              <w:pStyle w:val="Tekstpodstawowywcity"/>
              <w:tabs>
                <w:tab w:val="clear" w:pos="284"/>
              </w:tabs>
              <w:spacing w:after="120"/>
              <w:ind w:left="-20" w:firstLine="2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 xml:space="preserve">adres strony internetowej ogólnodostępnej i bezpłatnej </w:t>
            </w:r>
            <w:r w:rsidR="00C03BFF" w:rsidRPr="007E5967">
              <w:rPr>
                <w:rFonts w:ascii="Arial" w:hAnsi="Arial" w:cs="Arial"/>
                <w:b/>
              </w:rPr>
              <w:t>bazy danych</w:t>
            </w:r>
          </w:p>
        </w:tc>
        <w:tc>
          <w:tcPr>
            <w:tcW w:w="3057" w:type="dxa"/>
            <w:shd w:val="clear" w:color="auto" w:fill="E0E0E0"/>
            <w:vAlign w:val="center"/>
          </w:tcPr>
          <w:p w14:paraId="327D6A73" w14:textId="77777777" w:rsidR="00C03BFF" w:rsidRPr="007E5967" w:rsidRDefault="00FA0CAC" w:rsidP="00FA0CAC">
            <w:pPr>
              <w:pStyle w:val="Tekstpodstawowywcity"/>
              <w:tabs>
                <w:tab w:val="clear" w:pos="284"/>
              </w:tabs>
              <w:spacing w:after="12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>d</w:t>
            </w:r>
            <w:r w:rsidR="00C03BFF" w:rsidRPr="007E5967">
              <w:rPr>
                <w:rFonts w:ascii="Arial" w:hAnsi="Arial" w:cs="Arial"/>
                <w:b/>
              </w:rPr>
              <w:t>ane konieczne do wyszukania dokumentu</w:t>
            </w:r>
          </w:p>
        </w:tc>
      </w:tr>
      <w:tr w:rsidR="00C03BFF" w:rsidRPr="007E5967" w14:paraId="3F6B8F47" w14:textId="77777777" w:rsidTr="004B75E6">
        <w:trPr>
          <w:trHeight w:val="348"/>
          <w:jc w:val="center"/>
        </w:trPr>
        <w:tc>
          <w:tcPr>
            <w:tcW w:w="3096" w:type="dxa"/>
          </w:tcPr>
          <w:p w14:paraId="3AF37C37" w14:textId="77777777" w:rsidR="00C03BFF" w:rsidRPr="007E5967" w:rsidRDefault="00C03BFF" w:rsidP="00C03BFF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14:paraId="29F10ACC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3057" w:type="dxa"/>
          </w:tcPr>
          <w:p w14:paraId="1F37EC28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C03BFF" w:rsidRPr="007E5967" w14:paraId="1081742B" w14:textId="77777777" w:rsidTr="004B75E6">
        <w:trPr>
          <w:jc w:val="center"/>
        </w:trPr>
        <w:tc>
          <w:tcPr>
            <w:tcW w:w="3096" w:type="dxa"/>
          </w:tcPr>
          <w:p w14:paraId="1C645AFB" w14:textId="77777777" w:rsidR="00C03BFF" w:rsidRPr="007E5967" w:rsidRDefault="00C03BFF" w:rsidP="00C03BFF">
            <w:pPr>
              <w:pStyle w:val="Tekstpodstawowywcity"/>
              <w:spacing w:after="120"/>
              <w:ind w:firstLine="37"/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14:paraId="51030DE6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3057" w:type="dxa"/>
          </w:tcPr>
          <w:p w14:paraId="7D390BAA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  <w:tr w:rsidR="00C03BFF" w:rsidRPr="007E5967" w14:paraId="3689821F" w14:textId="77777777" w:rsidTr="004B75E6">
        <w:trPr>
          <w:jc w:val="center"/>
        </w:trPr>
        <w:tc>
          <w:tcPr>
            <w:tcW w:w="3096" w:type="dxa"/>
          </w:tcPr>
          <w:p w14:paraId="51524F64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14:paraId="5DBC8AE4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  <w:tc>
          <w:tcPr>
            <w:tcW w:w="3057" w:type="dxa"/>
          </w:tcPr>
          <w:p w14:paraId="25292552" w14:textId="77777777" w:rsidR="00C03BFF" w:rsidRPr="007E5967" w:rsidRDefault="00C03BFF" w:rsidP="00C03BFF">
            <w:pPr>
              <w:pStyle w:val="Tekstpodstawowywcity"/>
              <w:spacing w:after="120"/>
              <w:rPr>
                <w:rFonts w:ascii="Arial" w:hAnsi="Arial" w:cs="Arial"/>
              </w:rPr>
            </w:pPr>
          </w:p>
        </w:tc>
      </w:tr>
    </w:tbl>
    <w:p w14:paraId="5451B61A" w14:textId="77777777" w:rsidR="00C03BFF" w:rsidRPr="007E5967" w:rsidRDefault="00C03BFF" w:rsidP="00C03BFF">
      <w:pPr>
        <w:spacing w:after="120"/>
        <w:ind w:left="340" w:right="-1"/>
        <w:rPr>
          <w:rFonts w:ascii="Arial" w:hAnsi="Arial" w:cs="Arial"/>
          <w:bCs/>
          <w:sz w:val="20"/>
          <w:szCs w:val="20"/>
        </w:rPr>
      </w:pPr>
    </w:p>
    <w:p w14:paraId="7BA31CCF" w14:textId="77777777" w:rsidR="008C1A1F" w:rsidRDefault="00FA0CAC" w:rsidP="008C1A1F">
      <w:pPr>
        <w:pStyle w:val="Tekstpodstawowywcity"/>
        <w:numPr>
          <w:ilvl w:val="0"/>
          <w:numId w:val="10"/>
        </w:numPr>
        <w:tabs>
          <w:tab w:val="clear" w:pos="284"/>
        </w:tabs>
        <w:suppressAutoHyphens w:val="0"/>
        <w:overflowPunct/>
        <w:autoSpaceDE/>
        <w:spacing w:after="12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Zastrzeżenie W</w:t>
      </w:r>
      <w:r w:rsidR="00C03BFF" w:rsidRPr="007E5967">
        <w:rPr>
          <w:rFonts w:ascii="Arial" w:hAnsi="Arial" w:cs="Arial"/>
        </w:rPr>
        <w:t xml:space="preserve">ykonawcy </w:t>
      </w:r>
      <w:r w:rsidRPr="007E5967">
        <w:rPr>
          <w:rFonts w:ascii="Arial" w:hAnsi="Arial" w:cs="Arial"/>
        </w:rPr>
        <w:t>(pozostawić bez wypełnienia jeżeli nie dotyczy).</w:t>
      </w:r>
    </w:p>
    <w:p w14:paraId="02313C9D" w14:textId="77777777" w:rsidR="008C1A1F" w:rsidRPr="008C1A1F" w:rsidRDefault="008C1A1F" w:rsidP="008C1A1F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  <w:r w:rsidRPr="008C1A1F">
        <w:rPr>
          <w:rFonts w:ascii="Arial" w:hAnsi="Arial" w:cs="Arial"/>
        </w:rPr>
        <w:t>Niżej wymienione dokumenty składające się na Ofertę nie mogą być ogólnie udostępnione:</w:t>
      </w:r>
    </w:p>
    <w:p w14:paraId="35EEF5BB" w14:textId="77777777" w:rsidR="008C1A1F" w:rsidRPr="007E5967" w:rsidRDefault="008C1A1F" w:rsidP="008C1A1F">
      <w:pPr>
        <w:pStyle w:val="Tekstpodstawowywcity"/>
        <w:tabs>
          <w:tab w:val="clear" w:pos="284"/>
        </w:tabs>
        <w:suppressAutoHyphens w:val="0"/>
        <w:overflowPunct/>
        <w:autoSpaceDE/>
        <w:spacing w:before="240"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2B55C9BB" w14:textId="77777777" w:rsidR="008C1A1F" w:rsidRPr="007E5967" w:rsidRDefault="008C1A1F" w:rsidP="008C1A1F">
      <w:pPr>
        <w:pStyle w:val="Tekstpodstawowywcity"/>
        <w:tabs>
          <w:tab w:val="clear" w:pos="284"/>
        </w:tabs>
        <w:suppressAutoHyphens w:val="0"/>
        <w:overflowPunct/>
        <w:autoSpaceDE/>
        <w:spacing w:after="120" w:line="360" w:lineRule="auto"/>
        <w:ind w:left="360" w:firstLine="0"/>
        <w:textAlignment w:val="auto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331B3BFC" w14:textId="77777777" w:rsidR="008C1A1F" w:rsidRDefault="008C1A1F" w:rsidP="008C1A1F">
      <w:pPr>
        <w:pStyle w:val="Tekstpodstawowywcity"/>
        <w:spacing w:after="120"/>
        <w:ind w:left="360" w:firstLine="0"/>
        <w:rPr>
          <w:rFonts w:ascii="Arial" w:hAnsi="Arial" w:cs="Arial"/>
        </w:rPr>
      </w:pPr>
      <w:r w:rsidRPr="007E5967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3FA6759E" w14:textId="3E3C74F7" w:rsidR="008C1A1F" w:rsidRDefault="008C1A1F" w:rsidP="008C1A1F">
      <w:pPr>
        <w:pStyle w:val="Tekstpodstawowywcity"/>
        <w:numPr>
          <w:ilvl w:val="0"/>
          <w:numId w:val="1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C1A1F">
        <w:rPr>
          <w:rFonts w:ascii="Arial" w:hAnsi="Arial" w:cs="Arial"/>
        </w:rPr>
        <w:t>Wykonawca jest (niepotrzebne skreślić):</w:t>
      </w:r>
    </w:p>
    <w:p w14:paraId="2047E543" w14:textId="77777777" w:rsidR="008C1A1F" w:rsidRDefault="008C1A1F" w:rsidP="008C1A1F">
      <w:pPr>
        <w:pStyle w:val="Tekstpodstawowywcity"/>
        <w:numPr>
          <w:ilvl w:val="0"/>
          <w:numId w:val="26"/>
        </w:numPr>
        <w:spacing w:after="120"/>
        <w:rPr>
          <w:rFonts w:ascii="Arial" w:hAnsi="Arial" w:cs="Arial"/>
        </w:rPr>
      </w:pPr>
      <w:r w:rsidRPr="008C1A1F">
        <w:rPr>
          <w:rFonts w:ascii="Arial" w:hAnsi="Arial" w:cs="Arial"/>
        </w:rPr>
        <w:t xml:space="preserve">mikroprzedsiębiorstwem </w:t>
      </w:r>
    </w:p>
    <w:p w14:paraId="06742D28" w14:textId="77777777" w:rsidR="008C1A1F" w:rsidRDefault="008C1A1F" w:rsidP="008C1A1F">
      <w:pPr>
        <w:pStyle w:val="Tekstpodstawowywcity"/>
        <w:numPr>
          <w:ilvl w:val="0"/>
          <w:numId w:val="26"/>
        </w:numPr>
        <w:spacing w:after="120"/>
        <w:rPr>
          <w:rFonts w:ascii="Arial" w:hAnsi="Arial" w:cs="Arial"/>
        </w:rPr>
      </w:pPr>
      <w:r w:rsidRPr="008C1A1F">
        <w:rPr>
          <w:rFonts w:ascii="Arial" w:hAnsi="Arial" w:cs="Arial"/>
        </w:rPr>
        <w:t xml:space="preserve">małym przedsiębiorstwem </w:t>
      </w:r>
    </w:p>
    <w:p w14:paraId="677454EE" w14:textId="6F115198" w:rsidR="008C1A1F" w:rsidRPr="008C1A1F" w:rsidRDefault="008C1A1F" w:rsidP="008C1A1F">
      <w:pPr>
        <w:pStyle w:val="Tekstpodstawowywcity"/>
        <w:numPr>
          <w:ilvl w:val="0"/>
          <w:numId w:val="26"/>
        </w:numPr>
        <w:spacing w:after="120"/>
        <w:rPr>
          <w:rFonts w:ascii="Arial" w:hAnsi="Arial" w:cs="Arial"/>
        </w:rPr>
      </w:pPr>
      <w:r w:rsidRPr="008C1A1F">
        <w:rPr>
          <w:rFonts w:ascii="Arial" w:hAnsi="Arial" w:cs="Arial"/>
        </w:rPr>
        <w:t>średnim przedsiębiorstwem</w:t>
      </w:r>
    </w:p>
    <w:p w14:paraId="74EB24FF" w14:textId="3060088A" w:rsidR="008C1A1F" w:rsidRPr="008C1A1F" w:rsidRDefault="008C1A1F" w:rsidP="008C1A1F">
      <w:pPr>
        <w:pStyle w:val="Tekstpodstawowywcity"/>
        <w:numPr>
          <w:ilvl w:val="0"/>
          <w:numId w:val="10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C1A1F">
        <w:rPr>
          <w:rFonts w:ascii="Arial" w:hAnsi="Arial" w:cs="Arial"/>
        </w:rPr>
        <w:t>Inne / dodatkowe informacje Wykonawcy (pozostawić bez wypełnienia jeżeli nie dotyczy).</w:t>
      </w:r>
    </w:p>
    <w:p w14:paraId="7BF7321C" w14:textId="77777777" w:rsidR="008C1A1F" w:rsidRPr="008C1A1F" w:rsidRDefault="008C1A1F" w:rsidP="008C1A1F">
      <w:pPr>
        <w:pStyle w:val="Tekstpodstawowywcity"/>
        <w:spacing w:after="120"/>
        <w:ind w:left="360" w:firstLine="0"/>
        <w:rPr>
          <w:rFonts w:ascii="Arial" w:hAnsi="Arial" w:cs="Arial"/>
        </w:rPr>
      </w:pPr>
      <w:r w:rsidRPr="008C1A1F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14:paraId="554A5687" w14:textId="36D8F16A" w:rsidR="008C1A1F" w:rsidRPr="008C1A1F" w:rsidRDefault="008C1A1F" w:rsidP="008C1A1F">
      <w:pPr>
        <w:pStyle w:val="Tekstpodstawowywcity"/>
        <w:spacing w:after="120"/>
        <w:ind w:left="360" w:firstLine="0"/>
        <w:rPr>
          <w:rFonts w:ascii="Arial" w:hAnsi="Arial" w:cs="Arial"/>
        </w:rPr>
      </w:pPr>
      <w:r w:rsidRPr="008C1A1F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5DD19393" w14:textId="77777777" w:rsidR="00C03BFF" w:rsidRPr="007E5967" w:rsidRDefault="00C03BFF" w:rsidP="00FD6E8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7E5967">
        <w:rPr>
          <w:rFonts w:ascii="Arial" w:hAnsi="Arial" w:cs="Arial"/>
          <w:b/>
          <w:sz w:val="20"/>
          <w:szCs w:val="20"/>
        </w:rPr>
        <w:t>Oświadczenie dotyczące podanych informacji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C03BFF" w:rsidRPr="007E5967" w14:paraId="3F329B82" w14:textId="77777777" w:rsidTr="00FD6E8A">
        <w:trPr>
          <w:trHeight w:val="1194"/>
          <w:jc w:val="center"/>
        </w:trPr>
        <w:tc>
          <w:tcPr>
            <w:tcW w:w="63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C175EB8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 xml:space="preserve">OŚWIADCZAM, </w:t>
            </w:r>
          </w:p>
          <w:p w14:paraId="37999D66" w14:textId="77777777" w:rsidR="00C03BFF" w:rsidRPr="007E5967" w:rsidRDefault="00C03BFF" w:rsidP="00C03BFF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 w:rsidRPr="007E5967">
              <w:rPr>
                <w:rFonts w:ascii="Arial" w:hAnsi="Arial" w:cs="Arial"/>
                <w:b/>
              </w:rPr>
              <w:t xml:space="preserve">że wszystkie informacje, podane w powyższych oświadczeniach, są aktualne </w:t>
            </w:r>
            <w:r w:rsidR="00FD6E8A" w:rsidRPr="007E5967">
              <w:rPr>
                <w:rFonts w:ascii="Arial" w:hAnsi="Arial" w:cs="Arial"/>
                <w:b/>
              </w:rPr>
              <w:br/>
            </w:r>
            <w:r w:rsidRPr="007E5967">
              <w:rPr>
                <w:rFonts w:ascii="Arial" w:hAnsi="Arial" w:cs="Arial"/>
                <w:b/>
              </w:rPr>
              <w:t>i zgodne z prawdą oraz zostały przedstawione z pełną świadomością konsekwencji wprowadzen</w:t>
            </w:r>
            <w:r w:rsidR="00FD6E8A" w:rsidRPr="007E5967">
              <w:rPr>
                <w:rFonts w:ascii="Arial" w:hAnsi="Arial" w:cs="Arial"/>
                <w:b/>
              </w:rPr>
              <w:t>ia Zamawiającego w błąd, przy pr</w:t>
            </w:r>
            <w:r w:rsidRPr="007E5967">
              <w:rPr>
                <w:rFonts w:ascii="Arial" w:hAnsi="Arial" w:cs="Arial"/>
                <w:b/>
              </w:rPr>
              <w:t>zedstawianiu informacji.</w:t>
            </w:r>
          </w:p>
        </w:tc>
        <w:tc>
          <w:tcPr>
            <w:tcW w:w="3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1B3822C1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539A11A4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8A39E03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F1C657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E5967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7E5967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7E5967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3152A4A3" w14:textId="77777777" w:rsidR="00C03BFF" w:rsidRPr="007E5967" w:rsidRDefault="004B75E6" w:rsidP="00C03BFF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iejscowość</w:t>
            </w:r>
          </w:p>
          <w:p w14:paraId="4A82E16C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A0ECEC5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18BF99BF" w14:textId="77777777" w:rsidR="00C03BFF" w:rsidRPr="007E5967" w:rsidRDefault="00C03BFF" w:rsidP="00C03BFF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5967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</w:t>
            </w:r>
          </w:p>
          <w:p w14:paraId="58B552B4" w14:textId="323BDE08" w:rsidR="00C03BFF" w:rsidRPr="00456562" w:rsidRDefault="004B75E6" w:rsidP="00456562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E5967">
              <w:rPr>
                <w:rFonts w:ascii="Arial" w:hAnsi="Arial" w:cs="Arial"/>
                <w:i/>
                <w:sz w:val="16"/>
                <w:szCs w:val="16"/>
              </w:rPr>
              <w:t xml:space="preserve">        p</w:t>
            </w:r>
            <w:r w:rsidR="00C03BFF" w:rsidRPr="007E5967">
              <w:rPr>
                <w:rFonts w:ascii="Arial" w:hAnsi="Arial" w:cs="Arial"/>
                <w:i/>
                <w:sz w:val="16"/>
                <w:szCs w:val="16"/>
              </w:rPr>
              <w:t>odpis/y osób upoważnionych do reprezentowania Wykonawcy</w:t>
            </w:r>
          </w:p>
        </w:tc>
      </w:tr>
    </w:tbl>
    <w:p w14:paraId="13849515" w14:textId="77777777" w:rsidR="00B94448" w:rsidRPr="007E5967" w:rsidRDefault="00B94448" w:rsidP="00456562">
      <w:pPr>
        <w:tabs>
          <w:tab w:val="left" w:pos="3483"/>
        </w:tabs>
        <w:rPr>
          <w:rFonts w:ascii="Arial" w:hAnsi="Arial" w:cs="Arial"/>
          <w:sz w:val="20"/>
          <w:szCs w:val="20"/>
        </w:rPr>
      </w:pPr>
    </w:p>
    <w:sectPr w:rsidR="00B94448" w:rsidRPr="007E5967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C2400" w14:textId="77777777" w:rsidR="00752630" w:rsidRDefault="00752630">
      <w:r>
        <w:separator/>
      </w:r>
    </w:p>
  </w:endnote>
  <w:endnote w:type="continuationSeparator" w:id="0">
    <w:p w14:paraId="784B728D" w14:textId="77777777" w:rsidR="00752630" w:rsidRDefault="0075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40F74" w14:textId="5D7F9205" w:rsidR="00212DF4" w:rsidRDefault="003054B9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5BF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919F3F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861E9" w14:textId="7777777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7400F3EB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639A7B20" w14:textId="1C63182A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Tryb udzielanego zamówienia: </w:t>
    </w:r>
    <w:r w:rsidR="00C12A08">
      <w:rPr>
        <w:rFonts w:ascii="Arial" w:hAnsi="Arial" w:cs="Arial"/>
        <w:sz w:val="14"/>
        <w:szCs w:val="14"/>
      </w:rPr>
      <w:t>tryb podstawowy</w:t>
    </w:r>
  </w:p>
  <w:p w14:paraId="38726519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79D4E32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08CD8D0A" w14:textId="2A4CEB44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7E5967">
      <w:rPr>
        <w:rStyle w:val="Numerstrony"/>
        <w:rFonts w:ascii="Arial" w:hAnsi="Arial" w:cs="Arial"/>
        <w:noProof/>
        <w:sz w:val="14"/>
        <w:szCs w:val="14"/>
      </w:rPr>
      <w:t>6</w:t>
    </w:r>
    <w:r w:rsidR="003054B9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805BCA">
      <w:rPr>
        <w:rStyle w:val="Numerstrony"/>
        <w:rFonts w:ascii="Arial" w:hAnsi="Arial" w:cs="Arial"/>
        <w:sz w:val="14"/>
        <w:szCs w:val="14"/>
      </w:rPr>
      <w:t xml:space="preserve"> z </w:t>
    </w:r>
    <w:r w:rsidR="00456562">
      <w:rPr>
        <w:rStyle w:val="Numerstrony"/>
        <w:rFonts w:ascii="Arial" w:hAnsi="Arial" w:cs="Arial"/>
        <w:sz w:val="14"/>
        <w:szCs w:val="14"/>
      </w:rPr>
      <w:t>4</w:t>
    </w:r>
  </w:p>
  <w:p w14:paraId="2F2B35D9" w14:textId="77777777" w:rsidR="00456562" w:rsidRPr="002B2DF9" w:rsidRDefault="0045656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</w:p>
  <w:p w14:paraId="50A866F0" w14:textId="474DFBBC" w:rsidR="00C819D2" w:rsidRPr="00C42707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F63B3E">
      <w:rPr>
        <w:rFonts w:ascii="Arial" w:hAnsi="Arial" w:cs="Arial"/>
        <w:spacing w:val="-4"/>
        <w:sz w:val="14"/>
        <w:szCs w:val="14"/>
      </w:rPr>
      <w:t>remont korytarzy znajdujących się</w:t>
    </w:r>
    <w:r w:rsidRPr="00C42707">
      <w:rPr>
        <w:rFonts w:ascii="Arial" w:hAnsi="Arial" w:cs="Arial"/>
        <w:spacing w:val="-4"/>
        <w:sz w:val="14"/>
        <w:szCs w:val="14"/>
      </w:rPr>
      <w:t xml:space="preserve"> w budynku Sądu Rejonowego w Otwocku przy ul. Armii Krajowej 2 </w:t>
    </w:r>
  </w:p>
  <w:p w14:paraId="6781E8C4" w14:textId="4703EBD1" w:rsidR="00C819D2" w:rsidRDefault="00C819D2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F63B3E">
      <w:rPr>
        <w:rFonts w:ascii="Arial" w:hAnsi="Arial" w:cs="Arial"/>
        <w:sz w:val="14"/>
        <w:szCs w:val="14"/>
      </w:rPr>
      <w:t>roboty budowlane</w:t>
    </w:r>
  </w:p>
  <w:p w14:paraId="7DCB9066" w14:textId="041913A8" w:rsidR="00C819D2" w:rsidRDefault="00B70991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016071">
      <w:rPr>
        <w:rFonts w:ascii="Arial" w:hAnsi="Arial" w:cs="Arial"/>
        <w:sz w:val="14"/>
        <w:szCs w:val="14"/>
      </w:rPr>
      <w:t>ADM.261.</w:t>
    </w:r>
    <w:r w:rsidR="00F63B3E">
      <w:rPr>
        <w:rFonts w:ascii="Arial" w:hAnsi="Arial" w:cs="Arial"/>
        <w:sz w:val="14"/>
        <w:szCs w:val="14"/>
      </w:rPr>
      <w:t>3</w:t>
    </w:r>
    <w:r w:rsidR="00016071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Formularz ofertowy</w:t>
    </w:r>
  </w:p>
  <w:p w14:paraId="056F9A29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4193A" w14:textId="77777777" w:rsidR="00752630" w:rsidRDefault="00752630">
      <w:r>
        <w:separator/>
      </w:r>
    </w:p>
  </w:footnote>
  <w:footnote w:type="continuationSeparator" w:id="0">
    <w:p w14:paraId="102D2A5E" w14:textId="77777777" w:rsidR="00752630" w:rsidRDefault="00752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32C5319"/>
    <w:multiLevelType w:val="hybridMultilevel"/>
    <w:tmpl w:val="45B80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0F8213E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C763B62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7771AD"/>
    <w:multiLevelType w:val="hybridMultilevel"/>
    <w:tmpl w:val="75969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4F27E3"/>
    <w:multiLevelType w:val="hybridMultilevel"/>
    <w:tmpl w:val="B4940E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D078A1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C372574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8480371">
    <w:abstractNumId w:val="0"/>
  </w:num>
  <w:num w:numId="2" w16cid:durableId="1829202695">
    <w:abstractNumId w:val="35"/>
  </w:num>
  <w:num w:numId="3" w16cid:durableId="2053964189">
    <w:abstractNumId w:val="60"/>
  </w:num>
  <w:num w:numId="4" w16cid:durableId="400101233">
    <w:abstractNumId w:val="61"/>
  </w:num>
  <w:num w:numId="5" w16cid:durableId="1126848207">
    <w:abstractNumId w:val="38"/>
  </w:num>
  <w:num w:numId="6" w16cid:durableId="1842161688">
    <w:abstractNumId w:val="76"/>
  </w:num>
  <w:num w:numId="7" w16cid:durableId="1069231346">
    <w:abstractNumId w:val="72"/>
  </w:num>
  <w:num w:numId="8" w16cid:durableId="1405564644">
    <w:abstractNumId w:val="64"/>
  </w:num>
  <w:num w:numId="9" w16cid:durableId="1458789972">
    <w:abstractNumId w:val="46"/>
  </w:num>
  <w:num w:numId="10" w16cid:durableId="1726293067">
    <w:abstractNumId w:val="30"/>
  </w:num>
  <w:num w:numId="11" w16cid:durableId="546650258">
    <w:abstractNumId w:val="45"/>
  </w:num>
  <w:num w:numId="12" w16cid:durableId="1024786992">
    <w:abstractNumId w:val="63"/>
  </w:num>
  <w:num w:numId="13" w16cid:durableId="1458454397">
    <w:abstractNumId w:val="37"/>
  </w:num>
  <w:num w:numId="14" w16cid:durableId="1952661486">
    <w:abstractNumId w:val="69"/>
  </w:num>
  <w:num w:numId="15" w16cid:durableId="1301114994">
    <w:abstractNumId w:val="58"/>
  </w:num>
  <w:num w:numId="16" w16cid:durableId="486555981">
    <w:abstractNumId w:val="36"/>
  </w:num>
  <w:num w:numId="17" w16cid:durableId="735710186">
    <w:abstractNumId w:val="32"/>
  </w:num>
  <w:num w:numId="18" w16cid:durableId="1102451543">
    <w:abstractNumId w:val="75"/>
  </w:num>
  <w:num w:numId="19" w16cid:durableId="16180237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8298852">
    <w:abstractNumId w:val="51"/>
  </w:num>
  <w:num w:numId="21" w16cid:durableId="17160027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0495232">
    <w:abstractNumId w:val="25"/>
  </w:num>
  <w:num w:numId="23" w16cid:durableId="492528289">
    <w:abstractNumId w:val="24"/>
  </w:num>
  <w:num w:numId="24" w16cid:durableId="1357192315">
    <w:abstractNumId w:val="33"/>
  </w:num>
  <w:num w:numId="25" w16cid:durableId="377245144">
    <w:abstractNumId w:val="77"/>
  </w:num>
  <w:num w:numId="26" w16cid:durableId="108864549">
    <w:abstractNumId w:val="65"/>
  </w:num>
  <w:num w:numId="27" w16cid:durableId="2098751100">
    <w:abstractNumId w:val="6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10DD0"/>
    <w:rsid w:val="00011470"/>
    <w:rsid w:val="00011D0C"/>
    <w:rsid w:val="0001254E"/>
    <w:rsid w:val="000132B0"/>
    <w:rsid w:val="000137C1"/>
    <w:rsid w:val="00013BB2"/>
    <w:rsid w:val="00014455"/>
    <w:rsid w:val="00014BD9"/>
    <w:rsid w:val="000152C5"/>
    <w:rsid w:val="000152F3"/>
    <w:rsid w:val="00015664"/>
    <w:rsid w:val="00015BE5"/>
    <w:rsid w:val="00015D4A"/>
    <w:rsid w:val="00016071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58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0D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55FC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46F58"/>
    <w:rsid w:val="00150C4C"/>
    <w:rsid w:val="00150CFE"/>
    <w:rsid w:val="00151BEB"/>
    <w:rsid w:val="00151E75"/>
    <w:rsid w:val="001527D3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2108"/>
    <w:rsid w:val="00162AB7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09"/>
    <w:rsid w:val="00174BCC"/>
    <w:rsid w:val="0017519F"/>
    <w:rsid w:val="00175474"/>
    <w:rsid w:val="00175EBA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6A5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E7D9C"/>
    <w:rsid w:val="001F1761"/>
    <w:rsid w:val="001F22E3"/>
    <w:rsid w:val="001F280A"/>
    <w:rsid w:val="001F2DEA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276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4B9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5BF9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7D0B"/>
    <w:rsid w:val="00400768"/>
    <w:rsid w:val="00400A5B"/>
    <w:rsid w:val="00400ABD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11C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562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5C7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E2D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B93"/>
    <w:rsid w:val="00586EF0"/>
    <w:rsid w:val="00587BF8"/>
    <w:rsid w:val="00587D72"/>
    <w:rsid w:val="0059014C"/>
    <w:rsid w:val="0059105A"/>
    <w:rsid w:val="00592194"/>
    <w:rsid w:val="005923D5"/>
    <w:rsid w:val="00592E23"/>
    <w:rsid w:val="00593258"/>
    <w:rsid w:val="00593E22"/>
    <w:rsid w:val="005941B7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250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1901"/>
    <w:rsid w:val="00622226"/>
    <w:rsid w:val="00622CCC"/>
    <w:rsid w:val="00622CF2"/>
    <w:rsid w:val="006232A6"/>
    <w:rsid w:val="00623F1E"/>
    <w:rsid w:val="00624360"/>
    <w:rsid w:val="00624EB2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1D09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3971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4F4F"/>
    <w:rsid w:val="00735334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B78"/>
    <w:rsid w:val="00752240"/>
    <w:rsid w:val="0075235D"/>
    <w:rsid w:val="0075263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0F"/>
    <w:rsid w:val="00776928"/>
    <w:rsid w:val="00776A62"/>
    <w:rsid w:val="00776AD4"/>
    <w:rsid w:val="00777889"/>
    <w:rsid w:val="00777B6C"/>
    <w:rsid w:val="00777E7E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AD4"/>
    <w:rsid w:val="007E3C27"/>
    <w:rsid w:val="007E4207"/>
    <w:rsid w:val="007E4319"/>
    <w:rsid w:val="007E47DA"/>
    <w:rsid w:val="007E4D04"/>
    <w:rsid w:val="007E5120"/>
    <w:rsid w:val="007E58C5"/>
    <w:rsid w:val="007E5967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A01"/>
    <w:rsid w:val="00800FC2"/>
    <w:rsid w:val="00802276"/>
    <w:rsid w:val="0080239A"/>
    <w:rsid w:val="00802A07"/>
    <w:rsid w:val="00804254"/>
    <w:rsid w:val="00804D98"/>
    <w:rsid w:val="00805BCA"/>
    <w:rsid w:val="00805EA7"/>
    <w:rsid w:val="008066C1"/>
    <w:rsid w:val="008072CE"/>
    <w:rsid w:val="00807C80"/>
    <w:rsid w:val="00812D7D"/>
    <w:rsid w:val="00812E6F"/>
    <w:rsid w:val="0081335F"/>
    <w:rsid w:val="00814C26"/>
    <w:rsid w:val="00814D75"/>
    <w:rsid w:val="00815CC8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1A1F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6B5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E7E73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3A70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554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991"/>
    <w:rsid w:val="00B70FF4"/>
    <w:rsid w:val="00B71255"/>
    <w:rsid w:val="00B72C35"/>
    <w:rsid w:val="00B74154"/>
    <w:rsid w:val="00B74E78"/>
    <w:rsid w:val="00B76D57"/>
    <w:rsid w:val="00B771E4"/>
    <w:rsid w:val="00B775AA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2A08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2F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5EFD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669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006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4B7D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CA5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4032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4CC"/>
    <w:rsid w:val="00EF651E"/>
    <w:rsid w:val="00EF6845"/>
    <w:rsid w:val="00EF7096"/>
    <w:rsid w:val="00EF779F"/>
    <w:rsid w:val="00F00706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4F5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B3E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A60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4E1E8B3"/>
  <w15:docId w15:val="{F01F32FF-87DA-40FA-87EB-22338D06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DFFD-3917-4090-90B3-6E5E744B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1516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10596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15</cp:revision>
  <cp:lastPrinted>2016-12-15T13:37:00Z</cp:lastPrinted>
  <dcterms:created xsi:type="dcterms:W3CDTF">2021-03-04T15:00:00Z</dcterms:created>
  <dcterms:modified xsi:type="dcterms:W3CDTF">2025-06-25T07:58:00Z</dcterms:modified>
</cp:coreProperties>
</file>